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34C84">
      <w:pPr>
        <w:pStyle w:val="BodyText"/>
        <w:kinsoku w:val="0"/>
        <w:overflowPunct w:val="0"/>
        <w:spacing w:before="0"/>
        <w:ind w:left="0" w:firstLine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634C84">
      <w:pPr>
        <w:pStyle w:val="BodyText"/>
        <w:kinsoku w:val="0"/>
        <w:overflowPunct w:val="0"/>
        <w:spacing w:before="6"/>
        <w:ind w:left="0" w:firstLine="0"/>
        <w:rPr>
          <w:rFonts w:ascii="Times New Roman" w:hAnsi="Times New Roman" w:cs="Times New Roman"/>
          <w:sz w:val="26"/>
          <w:szCs w:val="26"/>
        </w:rPr>
      </w:pPr>
    </w:p>
    <w:p w:rsidR="00000000" w:rsidRDefault="00634C84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spacing w:before="59"/>
      </w:pPr>
      <w:r>
        <w:rPr>
          <w:spacing w:val="-1"/>
        </w:rPr>
        <w:t>AARP</w:t>
      </w:r>
      <w:r>
        <w:rPr>
          <w:spacing w:val="27"/>
        </w:rPr>
        <w:t xml:space="preserve"> </w:t>
      </w:r>
      <w:r>
        <w:rPr>
          <w:spacing w:val="-7"/>
        </w:rPr>
        <w:t>MedicareComplete</w:t>
      </w:r>
      <w:r>
        <w:rPr>
          <w:spacing w:val="13"/>
        </w:rPr>
        <w:t xml:space="preserve"> </w:t>
      </w:r>
      <w:r>
        <w:rPr>
          <w:spacing w:val="-7"/>
        </w:rPr>
        <w:t>(UnitedHealthcare)</w:t>
      </w:r>
    </w:p>
    <w:p w:rsidR="00000000" w:rsidRDefault="00634C84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7"/>
        </w:rPr>
        <w:t xml:space="preserve">Aetna </w:t>
      </w:r>
      <w:r>
        <w:rPr>
          <w:spacing w:val="-6"/>
        </w:rPr>
        <w:t>Medicare</w:t>
      </w:r>
      <w:r>
        <w:rPr>
          <w:spacing w:val="-3"/>
        </w:rPr>
        <w:t xml:space="preserve"> Choice</w:t>
      </w:r>
      <w:r>
        <w:rPr>
          <w:spacing w:val="-5"/>
        </w:rPr>
        <w:t xml:space="preserve"> </w:t>
      </w:r>
      <w:r>
        <w:rPr>
          <w:spacing w:val="-4"/>
        </w:rPr>
        <w:t>Plan</w:t>
      </w:r>
      <w:r>
        <w:rPr>
          <w:spacing w:val="-5"/>
        </w:rPr>
        <w:t xml:space="preserve"> </w:t>
      </w:r>
      <w:r>
        <w:rPr>
          <w:spacing w:val="-6"/>
        </w:rPr>
        <w:t>(Aetna</w:t>
      </w:r>
      <w:r>
        <w:rPr>
          <w:spacing w:val="-7"/>
        </w:rPr>
        <w:t xml:space="preserve"> </w:t>
      </w:r>
      <w:r>
        <w:rPr>
          <w:spacing w:val="-6"/>
        </w:rPr>
        <w:t>Medicare)</w:t>
      </w:r>
    </w:p>
    <w:p w:rsidR="00000000" w:rsidRDefault="00634C84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5"/>
        </w:rPr>
        <w:t>Altius</w:t>
      </w:r>
      <w:r>
        <w:rPr>
          <w:spacing w:val="3"/>
        </w:rPr>
        <w:t xml:space="preserve"> </w:t>
      </w:r>
      <w:r>
        <w:rPr>
          <w:spacing w:val="-7"/>
        </w:rPr>
        <w:t>Advantra</w:t>
      </w:r>
      <w:r>
        <w:rPr>
          <w:spacing w:val="-5"/>
        </w:rPr>
        <w:t xml:space="preserve"> </w:t>
      </w:r>
      <w:r>
        <w:rPr>
          <w:spacing w:val="-4"/>
        </w:rPr>
        <w:t>(Altius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5"/>
        </w:rPr>
        <w:t>Plans)</w:t>
      </w:r>
    </w:p>
    <w:p w:rsidR="00000000" w:rsidRDefault="00634C84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340"/>
      </w:pPr>
      <w:r>
        <w:rPr>
          <w:spacing w:val="-5"/>
        </w:rPr>
        <w:t>Healthy</w:t>
      </w:r>
      <w:r>
        <w:rPr>
          <w:spacing w:val="4"/>
        </w:rPr>
        <w:t xml:space="preserve"> </w:t>
      </w:r>
      <w:r>
        <w:rPr>
          <w:spacing w:val="-7"/>
        </w:rPr>
        <w:t xml:space="preserve">Advantage </w:t>
      </w:r>
      <w:r>
        <w:rPr>
          <w:spacing w:val="-4"/>
        </w:rPr>
        <w:t>Plus</w:t>
      </w:r>
      <w:r>
        <w:rPr>
          <w:spacing w:val="4"/>
        </w:rPr>
        <w:t xml:space="preserve"> </w:t>
      </w:r>
      <w:r>
        <w:rPr>
          <w:spacing w:val="-4"/>
        </w:rPr>
        <w:t>(Molina</w:t>
      </w:r>
      <w:r>
        <w:rPr>
          <w:spacing w:val="-6"/>
        </w:rPr>
        <w:t xml:space="preserve"> </w:t>
      </w:r>
      <w:r>
        <w:rPr>
          <w:spacing w:val="-6"/>
        </w:rPr>
        <w:t>Healthcare</w:t>
      </w:r>
      <w:r>
        <w:rPr>
          <w:spacing w:val="-3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0"/>
          <w:w w:val="101"/>
        </w:rPr>
        <w:t xml:space="preserve"> </w:t>
      </w:r>
      <w:r>
        <w:rPr>
          <w:spacing w:val="-5"/>
        </w:rPr>
        <w:t>Utah)</w:t>
      </w:r>
    </w:p>
    <w:p w:rsidR="00000000" w:rsidRDefault="00634C84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529"/>
      </w:pPr>
      <w:r>
        <w:rPr>
          <w:spacing w:val="-7"/>
        </w:rPr>
        <w:t xml:space="preserve">Humana </w:t>
      </w:r>
      <w:r>
        <w:rPr>
          <w:spacing w:val="-4"/>
        </w:rPr>
        <w:t>Gold</w:t>
      </w:r>
      <w:r>
        <w:rPr>
          <w:spacing w:val="-8"/>
        </w:rPr>
        <w:t xml:space="preserve"> </w:t>
      </w:r>
      <w:r>
        <w:rPr>
          <w:spacing w:val="-4"/>
        </w:rPr>
        <w:t>Plus</w:t>
      </w:r>
      <w:r>
        <w:rPr>
          <w:spacing w:val="1"/>
        </w:rPr>
        <w:t xml:space="preserve"> </w:t>
      </w:r>
      <w:r>
        <w:rPr>
          <w:spacing w:val="-6"/>
        </w:rPr>
        <w:t xml:space="preserve">(Humana </w:t>
      </w:r>
      <w:r>
        <w:rPr>
          <w:spacing w:val="-5"/>
        </w:rPr>
        <w:t>Medical</w:t>
      </w:r>
      <w:r>
        <w:t xml:space="preserve"> </w:t>
      </w:r>
      <w:r>
        <w:rPr>
          <w:spacing w:val="-4"/>
        </w:rPr>
        <w:t>Plan</w:t>
      </w:r>
      <w:r>
        <w:rPr>
          <w:spacing w:val="-8"/>
        </w:rPr>
        <w:t xml:space="preserve"> </w:t>
      </w:r>
      <w:r>
        <w:rPr>
          <w:spacing w:val="-11"/>
        </w:rPr>
        <w:t>of</w:t>
      </w:r>
      <w:r>
        <w:rPr>
          <w:rFonts w:ascii="Times New Roman" w:hAnsi="Times New Roman" w:cs="Times New Roman"/>
          <w:spacing w:val="12"/>
          <w:w w:val="101"/>
        </w:rPr>
        <w:t xml:space="preserve"> </w:t>
      </w:r>
      <w:r>
        <w:rPr>
          <w:spacing w:val="-5"/>
        </w:rPr>
        <w:t>Utah, Inc.)</w:t>
      </w:r>
    </w:p>
    <w:p w:rsidR="00000000" w:rsidRDefault="00634C84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</w:pPr>
      <w:r>
        <w:rPr>
          <w:spacing w:val="-6"/>
        </w:rPr>
        <w:t>HumanaChoice</w:t>
      </w:r>
      <w:r>
        <w:rPr>
          <w:spacing w:val="4"/>
        </w:rPr>
        <w:t xml:space="preserve"> </w:t>
      </w:r>
      <w:r>
        <w:rPr>
          <w:spacing w:val="-6"/>
        </w:rPr>
        <w:t>(Humana</w:t>
      </w:r>
      <w:r>
        <w:rPr>
          <w:spacing w:val="8"/>
        </w:rPr>
        <w:t xml:space="preserve"> </w:t>
      </w:r>
      <w:r>
        <w:rPr>
          <w:spacing w:val="-6"/>
        </w:rPr>
        <w:t>Insurance</w:t>
      </w:r>
      <w:r>
        <w:rPr>
          <w:spacing w:val="4"/>
        </w:rPr>
        <w:t xml:space="preserve"> </w:t>
      </w:r>
      <w:r>
        <w:rPr>
          <w:spacing w:val="-7"/>
        </w:rPr>
        <w:t>Company)</w:t>
      </w:r>
    </w:p>
    <w:p w:rsidR="00000000" w:rsidRDefault="00634C84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2065"/>
      </w:pPr>
      <w:r>
        <w:rPr>
          <w:spacing w:val="-6"/>
        </w:rPr>
        <w:t>Regence</w:t>
      </w:r>
      <w:r>
        <w:rPr>
          <w:spacing w:val="1"/>
        </w:rPr>
        <w:t xml:space="preserve"> </w:t>
      </w:r>
      <w:r>
        <w:rPr>
          <w:spacing w:val="-7"/>
        </w:rPr>
        <w:t>BlueAdvantage</w:t>
      </w:r>
      <w:r>
        <w:t xml:space="preserve"> </w:t>
      </w:r>
      <w:r>
        <w:rPr>
          <w:spacing w:val="-1"/>
        </w:rPr>
        <w:t>HMO</w:t>
      </w:r>
      <w:r>
        <w:rPr>
          <w:spacing w:val="12"/>
        </w:rPr>
        <w:t xml:space="preserve"> </w:t>
      </w:r>
      <w:r>
        <w:rPr>
          <w:spacing w:val="-6"/>
        </w:rPr>
        <w:t>(Regence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5"/>
        </w:rPr>
        <w:t>BlueCross</w:t>
      </w:r>
      <w:r>
        <w:rPr>
          <w:spacing w:val="6"/>
        </w:rPr>
        <w:t xml:space="preserve"> </w:t>
      </w:r>
      <w:r>
        <w:rPr>
          <w:spacing w:val="-4"/>
        </w:rPr>
        <w:t>BlueShield</w:t>
      </w:r>
      <w:r>
        <w:rPr>
          <w:spacing w:val="-5"/>
        </w:rPr>
        <w:t xml:space="preserve"> of Utah)</w:t>
      </w:r>
    </w:p>
    <w:p w:rsidR="00000000" w:rsidRDefault="00634C84">
      <w:pPr>
        <w:pStyle w:val="BodyText"/>
        <w:numPr>
          <w:ilvl w:val="0"/>
          <w:numId w:val="3"/>
        </w:numPr>
        <w:tabs>
          <w:tab w:val="left" w:pos="1330"/>
        </w:tabs>
        <w:kinsoku w:val="0"/>
        <w:overflowPunct w:val="0"/>
        <w:ind w:right="1340"/>
      </w:pPr>
      <w:r>
        <w:rPr>
          <w:spacing w:val="-6"/>
        </w:rPr>
        <w:t>Regence</w:t>
      </w:r>
      <w:r>
        <w:rPr>
          <w:spacing w:val="4"/>
        </w:rPr>
        <w:t xml:space="preserve"> </w:t>
      </w:r>
      <w:r>
        <w:rPr>
          <w:spacing w:val="-7"/>
        </w:rPr>
        <w:t>MedAdvantage</w:t>
      </w:r>
      <w:r>
        <w:rPr>
          <w:spacing w:val="3"/>
        </w:rPr>
        <w:t xml:space="preserve"> </w:t>
      </w:r>
      <w:r>
        <w:rPr>
          <w:spacing w:val="-6"/>
        </w:rPr>
        <w:t>(Regence</w:t>
      </w:r>
      <w:r>
        <w:rPr>
          <w:spacing w:val="5"/>
        </w:rPr>
        <w:t xml:space="preserve"> </w:t>
      </w:r>
      <w:r>
        <w:rPr>
          <w:spacing w:val="-5"/>
        </w:rPr>
        <w:t>BlueCross</w:t>
      </w:r>
      <w:r>
        <w:rPr>
          <w:rFonts w:ascii="Times New Roman" w:hAnsi="Times New Roman" w:cs="Times New Roman"/>
          <w:spacing w:val="26"/>
          <w:w w:val="101"/>
        </w:rPr>
        <w:t xml:space="preserve"> </w:t>
      </w:r>
      <w:r>
        <w:rPr>
          <w:spacing w:val="-4"/>
        </w:rPr>
        <w:t>BlueShield</w:t>
      </w:r>
      <w:r>
        <w:rPr>
          <w:spacing w:val="-5"/>
        </w:rPr>
        <w:t xml:space="preserve"> of</w:t>
      </w:r>
      <w:r>
        <w:rPr>
          <w:spacing w:val="-6"/>
        </w:rPr>
        <w:t xml:space="preserve"> </w:t>
      </w:r>
      <w:r>
        <w:rPr>
          <w:spacing w:val="-5"/>
        </w:rPr>
        <w:t>Utah)</w:t>
      </w:r>
    </w:p>
    <w:p w:rsidR="00000000" w:rsidRDefault="00634C8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634C84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634C84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headerReference w:type="default" r:id="rId7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634C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34C8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634C84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spacing w:before="59"/>
        <w:ind w:left="840" w:hanging="596"/>
      </w:pPr>
      <w:r>
        <w:rPr>
          <w:spacing w:val="-6"/>
        </w:rPr>
        <w:t>SelectHealth</w:t>
      </w:r>
      <w:r>
        <w:rPr>
          <w:spacing w:val="21"/>
        </w:rPr>
        <w:t xml:space="preserve"> </w:t>
      </w:r>
      <w:r>
        <w:rPr>
          <w:spacing w:val="-7"/>
        </w:rPr>
        <w:t>Advantage</w:t>
      </w:r>
      <w:r>
        <w:rPr>
          <w:spacing w:val="9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right="1247" w:hanging="596"/>
      </w:pPr>
      <w:r>
        <w:rPr>
          <w:spacing w:val="-6"/>
        </w:rPr>
        <w:t>Sierra</w:t>
      </w:r>
      <w:r>
        <w:rPr>
          <w:spacing w:val="-3"/>
        </w:rPr>
        <w:t xml:space="preserve"> </w:t>
      </w:r>
      <w:r>
        <w:rPr>
          <w:spacing w:val="-7"/>
        </w:rPr>
        <w:t>Spectrum</w:t>
      </w:r>
      <w:r>
        <w:rPr>
          <w:spacing w:val="-1"/>
        </w:rPr>
        <w:t xml:space="preserve"> </w:t>
      </w:r>
      <w:r>
        <w:rPr>
          <w:spacing w:val="-5"/>
        </w:rPr>
        <w:t>(Sierra</w:t>
      </w:r>
      <w:r>
        <w:rPr>
          <w:spacing w:val="-2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7"/>
        </w:rPr>
        <w:t>and</w:t>
      </w:r>
      <w:r>
        <w:rPr>
          <w:spacing w:val="-8"/>
        </w:rPr>
        <w:t xml:space="preserve"> </w:t>
      </w:r>
      <w:r>
        <w:rPr>
          <w:spacing w:val="-4"/>
        </w:rPr>
        <w:t>Life</w:t>
      </w:r>
      <w:r>
        <w:rPr>
          <w:spacing w:val="-7"/>
        </w:rPr>
        <w:t xml:space="preserve"> </w:t>
      </w:r>
      <w:r>
        <w:rPr>
          <w:spacing w:val="-6"/>
        </w:rPr>
        <w:t>Insurance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7"/>
        </w:rPr>
        <w:t>Company,</w:t>
      </w:r>
      <w:r>
        <w:rPr>
          <w:spacing w:val="3"/>
        </w:rPr>
        <w:t xml:space="preserve"> </w:t>
      </w:r>
      <w:r>
        <w:rPr>
          <w:spacing w:val="-5"/>
        </w:rPr>
        <w:t>Inc.)</w:t>
      </w:r>
    </w:p>
    <w:p w:rsidR="00000000" w:rsidRDefault="00634C84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right="1090" w:hanging="596"/>
      </w:pPr>
      <w:r>
        <w:rPr>
          <w:spacing w:val="-1"/>
        </w:rPr>
        <w:t>The</w:t>
      </w:r>
      <w:r>
        <w:rPr>
          <w:spacing w:val="-8"/>
        </w:rPr>
        <w:t xml:space="preserve"> </w:t>
      </w:r>
      <w:r>
        <w:rPr>
          <w:spacing w:val="-5"/>
        </w:rPr>
        <w:t>Uprehs</w:t>
      </w:r>
      <w:r>
        <w:rPr>
          <w:spacing w:val="3"/>
        </w:rPr>
        <w:t xml:space="preserve"> </w:t>
      </w:r>
      <w:r>
        <w:rPr>
          <w:spacing w:val="-4"/>
        </w:rPr>
        <w:t>Prime</w:t>
      </w:r>
      <w:r>
        <w:rPr>
          <w:spacing w:val="-7"/>
        </w:rPr>
        <w:t xml:space="preserve"> </w:t>
      </w:r>
      <w:r>
        <w:rPr>
          <w:spacing w:val="-6"/>
        </w:rPr>
        <w:t>Medicare</w:t>
      </w:r>
      <w:r>
        <w:rPr>
          <w:spacing w:val="-5"/>
        </w:rPr>
        <w:t xml:space="preserve"> </w:t>
      </w:r>
      <w:r>
        <w:rPr>
          <w:spacing w:val="-4"/>
        </w:rPr>
        <w:t>Plan</w:t>
      </w:r>
      <w:r>
        <w:rPr>
          <w:spacing w:val="-7"/>
        </w:rPr>
        <w:t xml:space="preserve"> </w:t>
      </w:r>
      <w:r>
        <w:rPr>
          <w:spacing w:val="-5"/>
        </w:rPr>
        <w:t xml:space="preserve">(Employer </w:t>
      </w:r>
      <w:r>
        <w:rPr>
          <w:spacing w:val="-6"/>
        </w:rPr>
        <w:t>Pdp)</w:t>
      </w:r>
      <w:r>
        <w:rPr>
          <w:rFonts w:ascii="Times New Roman" w:hAnsi="Times New Roman" w:cs="Times New Roman"/>
          <w:spacing w:val="29"/>
          <w:w w:val="101"/>
        </w:rPr>
        <w:t xml:space="preserve"> </w:t>
      </w:r>
      <w:r>
        <w:rPr>
          <w:spacing w:val="-4"/>
        </w:rPr>
        <w:t>(Union</w:t>
      </w:r>
      <w:r>
        <w:rPr>
          <w:spacing w:val="-5"/>
        </w:rPr>
        <w:t xml:space="preserve"> </w:t>
      </w:r>
      <w:r>
        <w:rPr>
          <w:spacing w:val="-4"/>
        </w:rPr>
        <w:t>Pacific</w:t>
      </w:r>
      <w:r>
        <w:rPr>
          <w:spacing w:val="6"/>
        </w:rPr>
        <w:t xml:space="preserve"> </w:t>
      </w:r>
      <w:r>
        <w:rPr>
          <w:spacing w:val="-5"/>
        </w:rPr>
        <w:t>Railroad</w:t>
      </w:r>
      <w:r>
        <w:rPr>
          <w:spacing w:val="-10"/>
        </w:rPr>
        <w:t xml:space="preserve"> </w:t>
      </w:r>
      <w:r>
        <w:rPr>
          <w:spacing w:val="-6"/>
        </w:rPr>
        <w:t>Employes</w:t>
      </w:r>
      <w:r>
        <w:rPr>
          <w:spacing w:val="6"/>
        </w:rPr>
        <w:t xml:space="preserve"> </w:t>
      </w:r>
      <w:r>
        <w:rPr>
          <w:spacing w:val="-6"/>
        </w:rPr>
        <w:t>Health</w:t>
      </w:r>
      <w:r>
        <w:rPr>
          <w:spacing w:val="6"/>
        </w:rPr>
        <w:t xml:space="preserve"> </w:t>
      </w:r>
      <w:r>
        <w:rPr>
          <w:spacing w:val="-5"/>
        </w:rPr>
        <w:t>Systems)</w:t>
      </w:r>
    </w:p>
    <w:p w:rsidR="00000000" w:rsidRDefault="00634C84">
      <w:pPr>
        <w:pStyle w:val="BodyText"/>
        <w:numPr>
          <w:ilvl w:val="0"/>
          <w:numId w:val="3"/>
        </w:numPr>
        <w:tabs>
          <w:tab w:val="left" w:pos="840"/>
        </w:tabs>
        <w:kinsoku w:val="0"/>
        <w:overflowPunct w:val="0"/>
        <w:ind w:left="840" w:right="1090" w:hanging="596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634C84">
      <w:pPr>
        <w:pStyle w:val="Heading1"/>
        <w:kinsoku w:val="0"/>
        <w:overflowPunct w:val="0"/>
        <w:spacing w:before="33" w:line="550" w:lineRule="exact"/>
        <w:ind w:left="1415" w:right="1673"/>
        <w:jc w:val="center"/>
      </w:pPr>
      <w:r>
        <w:rPr>
          <w:spacing w:val="-1"/>
        </w:rPr>
        <w:lastRenderedPageBreak/>
        <w:t>MEDICAID</w:t>
      </w:r>
      <w:r>
        <w:rPr>
          <w:spacing w:val="-17"/>
        </w:rPr>
        <w:t xml:space="preserve"> </w:t>
      </w: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NAMES</w:t>
      </w:r>
    </w:p>
    <w:p w:rsidR="00000000" w:rsidRDefault="00634C84">
      <w:pPr>
        <w:pStyle w:val="BodyText"/>
        <w:kinsoku w:val="0"/>
        <w:overflowPunct w:val="0"/>
        <w:spacing w:before="0" w:line="550" w:lineRule="exact"/>
        <w:ind w:left="1327" w:right="1673" w:firstLine="0"/>
        <w:jc w:val="center"/>
        <w:rPr>
          <w:sz w:val="48"/>
          <w:szCs w:val="48"/>
        </w:rPr>
      </w:pPr>
      <w:r>
        <w:rPr>
          <w:spacing w:val="-7"/>
          <w:sz w:val="48"/>
          <w:szCs w:val="48"/>
        </w:rPr>
        <w:t>Utah</w:t>
      </w:r>
      <w:r>
        <w:rPr>
          <w:spacing w:val="-15"/>
          <w:sz w:val="48"/>
          <w:szCs w:val="48"/>
        </w:rPr>
        <w:t xml:space="preserve"> </w:t>
      </w:r>
      <w:r>
        <w:rPr>
          <w:spacing w:val="-1"/>
          <w:sz w:val="48"/>
          <w:szCs w:val="48"/>
        </w:rPr>
        <w:t>(UT)</w:t>
      </w:r>
    </w:p>
    <w:p w:rsidR="00000000" w:rsidRDefault="00634C84">
      <w:pPr>
        <w:pStyle w:val="BodyText"/>
        <w:kinsoku w:val="0"/>
        <w:overflowPunct w:val="0"/>
        <w:spacing w:before="3"/>
        <w:ind w:left="0" w:firstLine="0"/>
        <w:rPr>
          <w:sz w:val="60"/>
          <w:szCs w:val="60"/>
        </w:rPr>
      </w:pPr>
    </w:p>
    <w:p w:rsidR="00000000" w:rsidRDefault="00634C84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</w:pPr>
      <w:r>
        <w:t>1</w:t>
      </w:r>
      <w:r>
        <w:rPr>
          <w:rFonts w:ascii="Times New Roman" w:hAnsi="Times New Roman" w:cs="Times New Roman"/>
        </w:rPr>
        <w:tab/>
      </w:r>
      <w:r>
        <w:rPr>
          <w:spacing w:val="-5"/>
        </w:rPr>
        <w:t>Medicaid</w:t>
      </w:r>
    </w:p>
    <w:p w:rsidR="00000000" w:rsidRDefault="00634C84">
      <w:pPr>
        <w:pStyle w:val="BodyText"/>
        <w:tabs>
          <w:tab w:val="left" w:pos="2030"/>
        </w:tabs>
        <w:kinsoku w:val="0"/>
        <w:overflowPunct w:val="0"/>
        <w:spacing w:before="0"/>
        <w:ind w:left="235" w:firstLine="0"/>
        <w:sectPr w:rsidR="00000000">
          <w:headerReference w:type="default" r:id="rId8"/>
          <w:pgSz w:w="12240" w:h="15840"/>
          <w:pgMar w:top="2360" w:right="1040" w:bottom="280" w:left="1320" w:header="1454" w:footer="0" w:gutter="0"/>
          <w:pgNumType w:start="3"/>
          <w:cols w:space="720"/>
          <w:noEndnote/>
        </w:sectPr>
      </w:pPr>
    </w:p>
    <w:p w:rsidR="00000000" w:rsidRDefault="00634C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34C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34C84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634C84">
      <w:pPr>
        <w:pStyle w:val="BodyText"/>
        <w:numPr>
          <w:ilvl w:val="0"/>
          <w:numId w:val="2"/>
        </w:numPr>
        <w:tabs>
          <w:tab w:val="left" w:pos="1589"/>
        </w:tabs>
        <w:kinsoku w:val="0"/>
        <w:overflowPunct w:val="0"/>
        <w:spacing w:before="59"/>
        <w:ind w:hanging="3657"/>
      </w:pPr>
      <w:r>
        <w:rPr>
          <w:spacing w:val="-6"/>
        </w:rPr>
        <w:t>Health</w:t>
      </w:r>
      <w:r>
        <w:rPr>
          <w:spacing w:val="11"/>
        </w:rPr>
        <w:t xml:space="preserve"> </w:t>
      </w:r>
      <w:r>
        <w:rPr>
          <w:spacing w:val="-3"/>
        </w:rPr>
        <w:t>Choice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1589"/>
        </w:tabs>
        <w:kinsoku w:val="0"/>
        <w:overflowPunct w:val="0"/>
        <w:ind w:left="1588" w:hanging="1372"/>
      </w:pPr>
      <w:r>
        <w:rPr>
          <w:spacing w:val="-5"/>
        </w:rPr>
        <w:t>Healthy</w:t>
      </w:r>
      <w:r>
        <w:rPr>
          <w:spacing w:val="4"/>
        </w:rPr>
        <w:t xml:space="preserve"> </w:t>
      </w:r>
      <w:r>
        <w:t>U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1589"/>
        </w:tabs>
        <w:kinsoku w:val="0"/>
        <w:overflowPunct w:val="0"/>
        <w:ind w:left="1588" w:hanging="1372"/>
      </w:pPr>
      <w:r>
        <w:rPr>
          <w:spacing w:val="-5"/>
        </w:rPr>
        <w:t>Molina</w:t>
      </w:r>
      <w:r>
        <w:rPr>
          <w:spacing w:val="8"/>
        </w:rPr>
        <w:t xml:space="preserve"> </w:t>
      </w:r>
      <w:r>
        <w:rPr>
          <w:spacing w:val="-7"/>
        </w:rPr>
        <w:t>Healthcare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1589"/>
        </w:tabs>
        <w:kinsoku w:val="0"/>
        <w:overflowPunct w:val="0"/>
        <w:ind w:left="1588" w:hanging="1372"/>
      </w:pPr>
      <w:r>
        <w:rPr>
          <w:spacing w:val="-6"/>
        </w:rPr>
        <w:t>SelectHealth</w:t>
      </w:r>
      <w:r>
        <w:rPr>
          <w:spacing w:val="13"/>
        </w:rPr>
        <w:t xml:space="preserve"> </w:t>
      </w:r>
      <w:r>
        <w:rPr>
          <w:spacing w:val="-7"/>
        </w:rPr>
        <w:t>Community</w:t>
      </w:r>
      <w:r>
        <w:rPr>
          <w:spacing w:val="13"/>
        </w:rPr>
        <w:t xml:space="preserve"> </w:t>
      </w:r>
      <w:r>
        <w:rPr>
          <w:spacing w:val="-8"/>
        </w:rPr>
        <w:t>Care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1589"/>
        </w:tabs>
        <w:kinsoku w:val="0"/>
        <w:overflowPunct w:val="0"/>
        <w:ind w:left="1588" w:hanging="1372"/>
      </w:pPr>
      <w:r>
        <w:rPr>
          <w:spacing w:val="-5"/>
        </w:rPr>
        <w:t>Healthy</w:t>
      </w:r>
      <w:r>
        <w:rPr>
          <w:spacing w:val="9"/>
        </w:rPr>
        <w:t xml:space="preserve"> </w:t>
      </w:r>
      <w:r>
        <w:rPr>
          <w:spacing w:val="-7"/>
        </w:rPr>
        <w:t>Outcomes</w:t>
      </w:r>
      <w:r>
        <w:rPr>
          <w:spacing w:val="9"/>
        </w:rPr>
        <w:t xml:space="preserve"> </w:t>
      </w:r>
      <w:r>
        <w:rPr>
          <w:spacing w:val="-5"/>
        </w:rPr>
        <w:t>Medical</w:t>
      </w:r>
      <w:r>
        <w:rPr>
          <w:spacing w:val="9"/>
        </w:rPr>
        <w:t xml:space="preserve"> </w:t>
      </w:r>
      <w:r>
        <w:rPr>
          <w:spacing w:val="-4"/>
        </w:rPr>
        <w:t>Excellence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1589"/>
        </w:tabs>
        <w:kinsoku w:val="0"/>
        <w:overflowPunct w:val="0"/>
        <w:ind w:left="1588" w:hanging="1372"/>
      </w:pPr>
      <w:r>
        <w:rPr>
          <w:spacing w:val="-1"/>
        </w:rPr>
        <w:t>Pick</w:t>
      </w:r>
      <w:r>
        <w:rPr>
          <w:spacing w:val="-3"/>
        </w:rPr>
        <w:t xml:space="preserve"> </w:t>
      </w:r>
      <w:r>
        <w:rPr>
          <w:spacing w:val="-1"/>
        </w:rPr>
        <w:t>Me</w:t>
      </w:r>
      <w:r>
        <w:rPr>
          <w:spacing w:val="-11"/>
        </w:rPr>
        <w:t xml:space="preserve"> </w:t>
      </w:r>
      <w:r>
        <w:rPr>
          <w:spacing w:val="-1"/>
        </w:rPr>
        <w:t>UP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1589"/>
        </w:tabs>
        <w:kinsoku w:val="0"/>
        <w:overflowPunct w:val="0"/>
        <w:ind w:left="1588" w:hanging="1372"/>
      </w:pPr>
      <w:r>
        <w:rPr>
          <w:spacing w:val="-6"/>
        </w:rPr>
        <w:t xml:space="preserve">Bear </w:t>
      </w:r>
      <w:r>
        <w:rPr>
          <w:spacing w:val="-3"/>
        </w:rPr>
        <w:t>River</w:t>
      </w:r>
      <w:r>
        <w:rPr>
          <w:spacing w:val="-6"/>
        </w:rPr>
        <w:t xml:space="preserve"> </w:t>
      </w:r>
      <w:r>
        <w:rPr>
          <w:spacing w:val="-7"/>
        </w:rPr>
        <w:t>Mental</w:t>
      </w:r>
      <w:r>
        <w:rPr>
          <w:spacing w:val="1"/>
        </w:rPr>
        <w:t xml:space="preserve"> </w:t>
      </w:r>
      <w:r>
        <w:rPr>
          <w:spacing w:val="-5"/>
        </w:rPr>
        <w:t>Halth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1589"/>
        </w:tabs>
        <w:kinsoku w:val="0"/>
        <w:overflowPunct w:val="0"/>
        <w:ind w:left="1588" w:hanging="1372"/>
      </w:pPr>
      <w:r>
        <w:rPr>
          <w:spacing w:val="-7"/>
        </w:rPr>
        <w:t>OptumHealth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1589"/>
        </w:tabs>
        <w:kinsoku w:val="0"/>
        <w:overflowPunct w:val="0"/>
        <w:ind w:left="1588" w:hanging="1372"/>
      </w:pPr>
      <w:r>
        <w:rPr>
          <w:spacing w:val="-8"/>
        </w:rPr>
        <w:t>Central</w:t>
      </w:r>
      <w:r>
        <w:rPr>
          <w:spacing w:val="2"/>
        </w:rPr>
        <w:t xml:space="preserve"> </w:t>
      </w:r>
      <w:r>
        <w:rPr>
          <w:spacing w:val="-6"/>
        </w:rPr>
        <w:t>Utah</w:t>
      </w:r>
      <w:r>
        <w:rPr>
          <w:spacing w:val="3"/>
        </w:rPr>
        <w:t xml:space="preserve"> </w:t>
      </w:r>
      <w:r>
        <w:rPr>
          <w:spacing w:val="-7"/>
        </w:rPr>
        <w:t>Mental</w:t>
      </w:r>
      <w:r>
        <w:rPr>
          <w:spacing w:val="3"/>
        </w:rPr>
        <w:t xml:space="preserve"> </w:t>
      </w:r>
      <w:r>
        <w:rPr>
          <w:spacing w:val="-6"/>
        </w:rPr>
        <w:t>Health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1589"/>
        </w:tabs>
        <w:kinsoku w:val="0"/>
        <w:overflowPunct w:val="0"/>
        <w:ind w:left="1588" w:hanging="1372"/>
      </w:pPr>
      <w:r>
        <w:rPr>
          <w:spacing w:val="-3"/>
        </w:rPr>
        <w:t>Davis</w:t>
      </w:r>
      <w:r>
        <w:rPr>
          <w:spacing w:val="7"/>
        </w:rPr>
        <w:t xml:space="preserve"> </w:t>
      </w:r>
      <w:r>
        <w:rPr>
          <w:spacing w:val="-6"/>
        </w:rPr>
        <w:t>Behavioral</w:t>
      </w:r>
      <w:r>
        <w:rPr>
          <w:spacing w:val="7"/>
        </w:rPr>
        <w:t xml:space="preserve"> </w:t>
      </w:r>
      <w:r>
        <w:rPr>
          <w:spacing w:val="-6"/>
        </w:rPr>
        <w:t>Health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1589"/>
        </w:tabs>
        <w:kinsoku w:val="0"/>
        <w:overflowPunct w:val="0"/>
        <w:ind w:left="1588" w:hanging="1372"/>
      </w:pPr>
      <w:r>
        <w:rPr>
          <w:spacing w:val="-6"/>
        </w:rPr>
        <w:t>Wasatch</w:t>
      </w:r>
      <w:r>
        <w:rPr>
          <w:spacing w:val="7"/>
        </w:rPr>
        <w:t xml:space="preserve"> </w:t>
      </w:r>
      <w:r>
        <w:rPr>
          <w:spacing w:val="-7"/>
        </w:rPr>
        <w:t>Mental</w:t>
      </w:r>
      <w:r>
        <w:rPr>
          <w:spacing w:val="7"/>
        </w:rPr>
        <w:t xml:space="preserve"> </w:t>
      </w:r>
      <w:r>
        <w:rPr>
          <w:spacing w:val="-6"/>
        </w:rPr>
        <w:t>Health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1589"/>
        </w:tabs>
        <w:kinsoku w:val="0"/>
        <w:overflowPunct w:val="0"/>
        <w:ind w:left="1588" w:hanging="1372"/>
      </w:pPr>
      <w:r>
        <w:rPr>
          <w:spacing w:val="-8"/>
        </w:rPr>
        <w:t>Northeastern</w:t>
      </w:r>
      <w:r>
        <w:rPr>
          <w:spacing w:val="23"/>
        </w:rPr>
        <w:t xml:space="preserve"> </w:t>
      </w:r>
      <w:r>
        <w:rPr>
          <w:spacing w:val="-7"/>
        </w:rPr>
        <w:t>Counseling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1589"/>
        </w:tabs>
        <w:kinsoku w:val="0"/>
        <w:overflowPunct w:val="0"/>
        <w:spacing w:line="534" w:lineRule="auto"/>
        <w:ind w:right="4243" w:hanging="3657"/>
      </w:pPr>
      <w:r>
        <w:rPr>
          <w:spacing w:val="-5"/>
        </w:rPr>
        <w:t>Valley</w:t>
      </w:r>
      <w:r>
        <w:rPr>
          <w:spacing w:val="5"/>
        </w:rPr>
        <w:t xml:space="preserve"> </w:t>
      </w:r>
      <w:r>
        <w:rPr>
          <w:spacing w:val="-7"/>
        </w:rPr>
        <w:t>Mental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28"/>
          <w:w w:val="101"/>
        </w:rPr>
        <w:t xml:space="preserve"> </w:t>
      </w:r>
      <w:r>
        <w:rPr>
          <w:spacing w:val="-7"/>
        </w:rPr>
        <w:t>(continued)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1589"/>
        </w:tabs>
        <w:kinsoku w:val="0"/>
        <w:overflowPunct w:val="0"/>
        <w:spacing w:line="534" w:lineRule="auto"/>
        <w:ind w:right="4243" w:hanging="3657"/>
        <w:sectPr w:rsidR="00000000">
          <w:headerReference w:type="default" r:id="rId9"/>
          <w:pgSz w:w="12240" w:h="15840"/>
          <w:pgMar w:top="3480" w:right="1040" w:bottom="280" w:left="1320" w:header="1454" w:footer="0" w:gutter="0"/>
          <w:pgNumType w:start="1"/>
          <w:cols w:space="720"/>
          <w:noEndnote/>
        </w:sectPr>
      </w:pPr>
    </w:p>
    <w:p w:rsidR="00000000" w:rsidRDefault="00634C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34C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34C84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634C84">
      <w:pPr>
        <w:pStyle w:val="BodyText"/>
        <w:numPr>
          <w:ilvl w:val="0"/>
          <w:numId w:val="2"/>
        </w:numPr>
        <w:tabs>
          <w:tab w:val="left" w:pos="917"/>
        </w:tabs>
        <w:kinsoku w:val="0"/>
        <w:overflowPunct w:val="0"/>
        <w:spacing w:before="59"/>
        <w:ind w:left="916" w:hanging="700"/>
      </w:pPr>
      <w:r>
        <w:rPr>
          <w:spacing w:val="-6"/>
        </w:rPr>
        <w:t>Southwest</w:t>
      </w:r>
      <w:r>
        <w:rPr>
          <w:spacing w:val="7"/>
        </w:rPr>
        <w:t xml:space="preserve"> </w:t>
      </w:r>
      <w:r>
        <w:rPr>
          <w:spacing w:val="-7"/>
        </w:rPr>
        <w:t>Center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917"/>
        </w:tabs>
        <w:kinsoku w:val="0"/>
        <w:overflowPunct w:val="0"/>
        <w:ind w:left="916" w:hanging="700"/>
      </w:pPr>
      <w:r>
        <w:rPr>
          <w:spacing w:val="-7"/>
        </w:rPr>
        <w:t>Weber</w:t>
      </w:r>
      <w:r>
        <w:rPr>
          <w:spacing w:val="-2"/>
        </w:rPr>
        <w:t xml:space="preserve"> </w:t>
      </w:r>
      <w:r>
        <w:rPr>
          <w:spacing w:val="-7"/>
        </w:rPr>
        <w:t>Mental</w:t>
      </w:r>
      <w:r>
        <w:rPr>
          <w:spacing w:val="5"/>
        </w:rPr>
        <w:t xml:space="preserve"> </w:t>
      </w:r>
      <w:r>
        <w:rPr>
          <w:spacing w:val="-6"/>
        </w:rPr>
        <w:t>Health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917"/>
        </w:tabs>
        <w:kinsoku w:val="0"/>
        <w:overflowPunct w:val="0"/>
        <w:ind w:left="916" w:hanging="700"/>
      </w:pPr>
      <w:r>
        <w:rPr>
          <w:spacing w:val="-6"/>
        </w:rPr>
        <w:t>Four</w:t>
      </w:r>
      <w:r>
        <w:rPr>
          <w:spacing w:val="-9"/>
        </w:rPr>
        <w:t xml:space="preserve"> </w:t>
      </w:r>
      <w:r>
        <w:rPr>
          <w:spacing w:val="-7"/>
        </w:rPr>
        <w:t>Corners</w:t>
      </w:r>
      <w:r>
        <w:rPr>
          <w:spacing w:val="7"/>
        </w:rPr>
        <w:t xml:space="preserve"> </w:t>
      </w:r>
      <w:r>
        <w:rPr>
          <w:spacing w:val="-7"/>
        </w:rPr>
        <w:t>Community</w:t>
      </w:r>
      <w:r>
        <w:rPr>
          <w:spacing w:val="7"/>
        </w:rPr>
        <w:t xml:space="preserve"> </w:t>
      </w:r>
      <w:r>
        <w:rPr>
          <w:spacing w:val="-6"/>
        </w:rPr>
        <w:t>Behavioral</w:t>
      </w:r>
      <w:r>
        <w:rPr>
          <w:spacing w:val="6"/>
        </w:rPr>
        <w:t xml:space="preserve"> </w:t>
      </w:r>
      <w:r>
        <w:rPr>
          <w:spacing w:val="-6"/>
        </w:rPr>
        <w:t>Health</w:t>
      </w:r>
    </w:p>
    <w:p w:rsidR="00000000" w:rsidRDefault="00634C84">
      <w:pPr>
        <w:pStyle w:val="BodyText"/>
        <w:numPr>
          <w:ilvl w:val="0"/>
          <w:numId w:val="2"/>
        </w:numPr>
        <w:tabs>
          <w:tab w:val="left" w:pos="917"/>
        </w:tabs>
        <w:kinsoku w:val="0"/>
        <w:overflowPunct w:val="0"/>
        <w:ind w:left="916" w:hanging="700"/>
        <w:sectPr w:rsidR="00000000">
          <w:pgSz w:w="12240" w:h="15840"/>
          <w:pgMar w:top="3480" w:right="1040" w:bottom="280" w:left="1320" w:header="1454" w:footer="0" w:gutter="0"/>
          <w:cols w:space="720"/>
          <w:noEndnote/>
        </w:sectPr>
      </w:pPr>
    </w:p>
    <w:p w:rsidR="00000000" w:rsidRDefault="00634C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34C8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634C8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spacing w:before="59"/>
      </w:pPr>
      <w:r>
        <w:rPr>
          <w:spacing w:val="-4"/>
        </w:rPr>
        <w:t>Arches</w:t>
      </w:r>
      <w:r>
        <w:rPr>
          <w:spacing w:val="3"/>
        </w:rPr>
        <w:t xml:space="preserve"> </w:t>
      </w:r>
      <w:r>
        <w:rPr>
          <w:spacing w:val="-3"/>
        </w:rPr>
        <w:t>Classic</w:t>
      </w:r>
      <w:r>
        <w:rPr>
          <w:spacing w:val="2"/>
        </w:rPr>
        <w:t xml:space="preserve"> </w:t>
      </w:r>
      <w:r>
        <w:rPr>
          <w:spacing w:val="-4"/>
        </w:rPr>
        <w:t>(Arches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5"/>
        </w:rPr>
        <w:t>Plan)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right="923"/>
      </w:pPr>
      <w:r>
        <w:rPr>
          <w:spacing w:val="-4"/>
        </w:rPr>
        <w:t>Arches</w:t>
      </w:r>
      <w:r>
        <w:rPr>
          <w:spacing w:val="4"/>
        </w:rPr>
        <w:t xml:space="preserve"> </w:t>
      </w:r>
      <w:r>
        <w:rPr>
          <w:spacing w:val="-7"/>
        </w:rPr>
        <w:t>Personal</w:t>
      </w:r>
      <w:r>
        <w:rPr>
          <w:spacing w:val="3"/>
        </w:rPr>
        <w:t xml:space="preserve"> </w:t>
      </w:r>
      <w:r>
        <w:rPr>
          <w:spacing w:val="-6"/>
        </w:rPr>
        <w:t>Primary</w:t>
      </w:r>
      <w:r>
        <w:rPr>
          <w:spacing w:val="5"/>
        </w:rPr>
        <w:t xml:space="preserve"> </w:t>
      </w:r>
      <w:r>
        <w:rPr>
          <w:spacing w:val="-3"/>
        </w:rPr>
        <w:t>Access</w:t>
      </w:r>
      <w:r>
        <w:rPr>
          <w:spacing w:val="4"/>
        </w:rPr>
        <w:t xml:space="preserve"> </w:t>
      </w:r>
      <w:r>
        <w:rPr>
          <w:spacing w:val="-4"/>
        </w:rPr>
        <w:t>(Arches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53"/>
          <w:w w:val="101"/>
        </w:rPr>
        <w:t xml:space="preserve"> </w:t>
      </w:r>
      <w:r>
        <w:rPr>
          <w:spacing w:val="-5"/>
        </w:rPr>
        <w:t>Plan)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</w:pPr>
      <w:r>
        <w:rPr>
          <w:spacing w:val="-4"/>
        </w:rPr>
        <w:t>Arches</w:t>
      </w:r>
      <w:r>
        <w:rPr>
          <w:spacing w:val="3"/>
        </w:rPr>
        <w:t xml:space="preserve"> </w:t>
      </w:r>
      <w:r>
        <w:rPr>
          <w:spacing w:val="-7"/>
        </w:rPr>
        <w:t>Preferred</w:t>
      </w:r>
      <w:r>
        <w:rPr>
          <w:spacing w:val="-16"/>
        </w:rPr>
        <w:t xml:space="preserve"> </w:t>
      </w:r>
      <w:r>
        <w:rPr>
          <w:spacing w:val="-6"/>
        </w:rPr>
        <w:t>Care</w:t>
      </w:r>
      <w:r>
        <w:rPr>
          <w:spacing w:val="-4"/>
        </w:rPr>
        <w:t xml:space="preserve"> (Arches</w:t>
      </w:r>
      <w:r>
        <w:rPr>
          <w:spacing w:val="4"/>
        </w:rPr>
        <w:t xml:space="preserve"> </w:t>
      </w:r>
      <w:r>
        <w:rPr>
          <w:spacing w:val="-6"/>
        </w:rPr>
        <w:t>Health</w:t>
      </w:r>
      <w:r>
        <w:rPr>
          <w:spacing w:val="3"/>
        </w:rPr>
        <w:t xml:space="preserve"> </w:t>
      </w:r>
      <w:r>
        <w:rPr>
          <w:spacing w:val="-5"/>
        </w:rPr>
        <w:t>Plan)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</w:pPr>
      <w:r>
        <w:rPr>
          <w:spacing w:val="-4"/>
        </w:rPr>
        <w:t>Arches</w:t>
      </w:r>
      <w:r>
        <w:rPr>
          <w:spacing w:val="2"/>
        </w:rPr>
        <w:t xml:space="preserve"> </w:t>
      </w:r>
      <w:r>
        <w:rPr>
          <w:spacing w:val="-7"/>
        </w:rPr>
        <w:t>Preferred</w:t>
      </w:r>
      <w:r>
        <w:rPr>
          <w:spacing w:val="-17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3"/>
        </w:rPr>
        <w:t>visits</w:t>
      </w:r>
      <w:r>
        <w:rPr>
          <w:spacing w:val="3"/>
        </w:rPr>
        <w:t xml:space="preserve"> </w:t>
      </w:r>
      <w:r>
        <w:rPr>
          <w:spacing w:val="-4"/>
        </w:rPr>
        <w:t>(Arches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5"/>
        </w:rPr>
        <w:t>Plan)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  <w:ind w:right="724"/>
      </w:pPr>
      <w:r>
        <w:rPr>
          <w:spacing w:val="-4"/>
        </w:rPr>
        <w:t>Arches</w:t>
      </w:r>
      <w:r>
        <w:rPr>
          <w:spacing w:val="2"/>
        </w:rPr>
        <w:t xml:space="preserve"> </w:t>
      </w:r>
      <w:r>
        <w:rPr>
          <w:spacing w:val="-7"/>
        </w:rPr>
        <w:t>Preferred</w:t>
      </w:r>
      <w:r>
        <w:rPr>
          <w:spacing w:val="-16"/>
        </w:rPr>
        <w:t xml:space="preserve"> </w:t>
      </w:r>
      <w:r>
        <w:rPr>
          <w:spacing w:val="-6"/>
        </w:rPr>
        <w:t xml:space="preserve">Care </w:t>
      </w:r>
      <w:r>
        <w:rPr>
          <w:spacing w:val="-3"/>
        </w:rPr>
        <w:t>visits</w:t>
      </w:r>
      <w:r>
        <w:rPr>
          <w:spacing w:val="3"/>
        </w:rPr>
        <w:t xml:space="preserve"> </w:t>
      </w:r>
      <w:r>
        <w:rPr>
          <w:spacing w:val="-3"/>
        </w:rPr>
        <w:t>Basic</w:t>
      </w:r>
      <w:r>
        <w:rPr>
          <w:spacing w:val="2"/>
        </w:rPr>
        <w:t xml:space="preserve"> </w:t>
      </w:r>
      <w:r>
        <w:rPr>
          <w:spacing w:val="-4"/>
        </w:rPr>
        <w:t>(Arches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45"/>
          <w:w w:val="101"/>
        </w:rPr>
        <w:t xml:space="preserve"> </w:t>
      </w:r>
      <w:r>
        <w:rPr>
          <w:spacing w:val="-5"/>
        </w:rPr>
        <w:t>Plan)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</w:pPr>
      <w:r>
        <w:rPr>
          <w:spacing w:val="-4"/>
        </w:rPr>
        <w:t>Arches</w:t>
      </w:r>
      <w:r>
        <w:rPr>
          <w:spacing w:val="3"/>
        </w:rPr>
        <w:t xml:space="preserve"> </w:t>
      </w:r>
      <w:r>
        <w:rPr>
          <w:spacing w:val="-6"/>
        </w:rPr>
        <w:t>Secure</w:t>
      </w:r>
      <w:r>
        <w:rPr>
          <w:spacing w:val="-5"/>
        </w:rPr>
        <w:t xml:space="preserve"> </w:t>
      </w:r>
      <w:r>
        <w:rPr>
          <w:spacing w:val="-3"/>
        </w:rPr>
        <w:t>WELLth</w:t>
      </w:r>
      <w:r>
        <w:rPr>
          <w:spacing w:val="4"/>
        </w:rPr>
        <w:t xml:space="preserve"> </w:t>
      </w:r>
      <w:r>
        <w:rPr>
          <w:spacing w:val="-4"/>
        </w:rPr>
        <w:t>(Arches</w:t>
      </w:r>
      <w:r>
        <w:rPr>
          <w:spacing w:val="3"/>
        </w:rPr>
        <w:t xml:space="preserve"> </w:t>
      </w:r>
      <w:r>
        <w:rPr>
          <w:spacing w:val="-6"/>
        </w:rPr>
        <w:t>Health</w:t>
      </w:r>
      <w:r>
        <w:rPr>
          <w:spacing w:val="4"/>
        </w:rPr>
        <w:t xml:space="preserve"> </w:t>
      </w:r>
      <w:r>
        <w:rPr>
          <w:spacing w:val="-5"/>
        </w:rPr>
        <w:t>Plan)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</w:pPr>
      <w:r>
        <w:rPr>
          <w:spacing w:val="-1"/>
        </w:rPr>
        <w:t>CO</w:t>
      </w:r>
      <w:r>
        <w:rPr>
          <w:spacing w:val="1"/>
        </w:rPr>
        <w:t xml:space="preserve"> </w:t>
      </w:r>
      <w:r>
        <w:rPr>
          <w:spacing w:val="-5"/>
        </w:rPr>
        <w:t>OPtions</w:t>
      </w:r>
      <w:r>
        <w:rPr>
          <w:spacing w:val="2"/>
        </w:rPr>
        <w:t xml:space="preserve"> </w:t>
      </w:r>
      <w:r>
        <w:rPr>
          <w:spacing w:val="-4"/>
        </w:rPr>
        <w:t>Arches</w:t>
      </w:r>
      <w:r>
        <w:rPr>
          <w:spacing w:val="1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(Arches</w:t>
      </w:r>
      <w:r>
        <w:rPr>
          <w:spacing w:val="1"/>
        </w:rPr>
        <w:t xml:space="preserve"> </w:t>
      </w:r>
      <w:r>
        <w:rPr>
          <w:spacing w:val="-6"/>
        </w:rPr>
        <w:t>Health</w:t>
      </w:r>
      <w:r>
        <w:rPr>
          <w:spacing w:val="2"/>
        </w:rPr>
        <w:t xml:space="preserve"> </w:t>
      </w:r>
      <w:r>
        <w:rPr>
          <w:spacing w:val="-5"/>
        </w:rPr>
        <w:t>Plan)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20"/>
        </w:tabs>
        <w:kinsoku w:val="0"/>
        <w:overflowPunct w:val="0"/>
      </w:pPr>
      <w:r>
        <w:rPr>
          <w:spacing w:val="-7"/>
        </w:rPr>
        <w:t>Humana</w:t>
      </w:r>
      <w:r>
        <w:rPr>
          <w:spacing w:val="-5"/>
        </w:rPr>
        <w:t xml:space="preserve"> </w:t>
      </w:r>
      <w:r>
        <w:rPr>
          <w:spacing w:val="-3"/>
        </w:rPr>
        <w:t>Basic</w:t>
      </w:r>
      <w:r>
        <w:rPr>
          <w:spacing w:val="3"/>
        </w:rPr>
        <w:t xml:space="preserve"> </w:t>
      </w:r>
      <w:r>
        <w:rPr>
          <w:spacing w:val="-3"/>
        </w:rPr>
        <w:t>Lake</w:t>
      </w:r>
      <w:r>
        <w:rPr>
          <w:spacing w:val="-7"/>
        </w:rPr>
        <w:t xml:space="preserve"> </w:t>
      </w:r>
      <w:r>
        <w:rPr>
          <w:spacing w:val="-4"/>
        </w:rPr>
        <w:t>City</w:t>
      </w:r>
      <w:r>
        <w:rPr>
          <w:spacing w:val="4"/>
        </w:rPr>
        <w:t xml:space="preserve"> </w:t>
      </w:r>
      <w:r>
        <w:rPr>
          <w:spacing w:val="-7"/>
        </w:rPr>
        <w:t>(Humana)</w:t>
      </w:r>
    </w:p>
    <w:p w:rsidR="00000000" w:rsidRDefault="00634C8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634C84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634C84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headerReference w:type="default" r:id="rId10"/>
          <w:pgSz w:w="12240" w:h="15840"/>
          <w:pgMar w:top="4400" w:right="1040" w:bottom="280" w:left="1320" w:header="1454" w:footer="0" w:gutter="0"/>
          <w:pgNumType w:start="1"/>
          <w:cols w:space="720"/>
          <w:noEndnote/>
        </w:sectPr>
      </w:pPr>
    </w:p>
    <w:p w:rsidR="00000000" w:rsidRDefault="00634C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34C8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634C8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spacing w:before="59"/>
        <w:ind w:left="1329"/>
      </w:pPr>
      <w:bookmarkStart w:id="1" w:name="Table 2"/>
      <w:bookmarkEnd w:id="1"/>
      <w:r>
        <w:rPr>
          <w:spacing w:val="-7"/>
        </w:rPr>
        <w:t>Humana</w:t>
      </w:r>
      <w:r>
        <w:rPr>
          <w:spacing w:val="-5"/>
        </w:rPr>
        <w:t xml:space="preserve"> </w:t>
      </w:r>
      <w:r>
        <w:rPr>
          <w:spacing w:val="-6"/>
        </w:rPr>
        <w:t>[Tier]</w:t>
      </w:r>
      <w:r>
        <w:rPr>
          <w:spacing w:val="-5"/>
        </w:rPr>
        <w:t xml:space="preserve"> </w:t>
      </w:r>
      <w:r>
        <w:rPr>
          <w:spacing w:val="-3"/>
        </w:rPr>
        <w:t>Lake</w:t>
      </w:r>
      <w:r>
        <w:rPr>
          <w:spacing w:val="-7"/>
        </w:rPr>
        <w:t xml:space="preserve"> </w:t>
      </w:r>
      <w:r>
        <w:rPr>
          <w:spacing w:val="-4"/>
        </w:rPr>
        <w:t>City</w:t>
      </w:r>
      <w:r>
        <w:rPr>
          <w:spacing w:val="4"/>
        </w:rPr>
        <w:t xml:space="preserve"> </w:t>
      </w:r>
      <w:r>
        <w:rPr>
          <w:spacing w:val="-7"/>
        </w:rPr>
        <w:t>(Humana)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5"/>
        </w:rPr>
        <w:t>Molina</w:t>
      </w:r>
      <w:r>
        <w:rPr>
          <w:spacing w:val="-2"/>
        </w:rPr>
        <w:t xml:space="preserve"> </w:t>
      </w:r>
      <w:r>
        <w:rPr>
          <w:spacing w:val="-6"/>
        </w:rPr>
        <w:t>Marketplace</w:t>
      </w:r>
      <w:r>
        <w:rPr>
          <w:spacing w:val="-1"/>
        </w:rPr>
        <w:t xml:space="preserve"> </w:t>
      </w:r>
      <w:r>
        <w:rPr>
          <w:spacing w:val="-6"/>
        </w:rPr>
        <w:t>[Tier]</w:t>
      </w:r>
      <w:r>
        <w:t xml:space="preserve"> </w:t>
      </w:r>
      <w:r>
        <w:rPr>
          <w:spacing w:val="-4"/>
        </w:rPr>
        <w:t>(Molina</w:t>
      </w:r>
      <w:r>
        <w:rPr>
          <w:spacing w:val="-2"/>
        </w:rPr>
        <w:t xml:space="preserve"> </w:t>
      </w:r>
      <w:r>
        <w:rPr>
          <w:spacing w:val="-7"/>
        </w:rPr>
        <w:t>Marketplace)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3060"/>
      </w:pPr>
      <w:r>
        <w:rPr>
          <w:spacing w:val="-4"/>
        </w:rPr>
        <w:t>Select</w:t>
      </w:r>
      <w:r>
        <w:rPr>
          <w:spacing w:val="-8"/>
        </w:rPr>
        <w:t xml:space="preserve"> </w:t>
      </w:r>
      <w:r>
        <w:rPr>
          <w:spacing w:val="-6"/>
        </w:rPr>
        <w:t>Care</w:t>
      </w:r>
      <w:r>
        <w:rPr>
          <w:spacing w:val="-3"/>
        </w:rPr>
        <w:t xml:space="preserve"> </w:t>
      </w:r>
      <w:r>
        <w:rPr>
          <w:spacing w:val="-5"/>
        </w:rPr>
        <w:t>Healtve</w:t>
      </w:r>
      <w:r>
        <w:rPr>
          <w:spacing w:val="-6"/>
        </w:rPr>
        <w:t xml:space="preserve"> [Tier]</w:t>
      </w:r>
      <w:r>
        <w:rPr>
          <w:spacing w:val="-5"/>
        </w:rPr>
        <w:t xml:space="preserve"> </w:t>
      </w:r>
      <w:r>
        <w:rPr>
          <w:spacing w:val="-8"/>
        </w:rPr>
        <w:t>Qualified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4"/>
        </w:rPr>
        <w:t>Select</w:t>
      </w:r>
      <w:r>
        <w:rPr>
          <w:spacing w:val="-5"/>
        </w:rPr>
        <w:t xml:space="preserve"> </w:t>
      </w:r>
      <w:r>
        <w:rPr>
          <w:spacing w:val="-6"/>
        </w:rPr>
        <w:t>Care</w:t>
      </w:r>
      <w:r>
        <w:rPr>
          <w:spacing w:val="-1"/>
        </w:rPr>
        <w:t xml:space="preserve"> </w:t>
      </w:r>
      <w:r>
        <w:rPr>
          <w:spacing w:val="-5"/>
        </w:rPr>
        <w:t>Millennial</w:t>
      </w:r>
      <w:r>
        <w:rPr>
          <w:spacing w:val="5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2123"/>
      </w:pPr>
      <w:r>
        <w:rPr>
          <w:spacing w:val="-4"/>
        </w:rPr>
        <w:t>Select</w:t>
      </w:r>
      <w:r>
        <w:rPr>
          <w:spacing w:val="-6"/>
        </w:rPr>
        <w:t xml:space="preserve"> Care</w:t>
      </w:r>
      <w:r>
        <w:rPr>
          <w:spacing w:val="-1"/>
        </w:rPr>
        <w:t xml:space="preserve"> </w:t>
      </w:r>
      <w:r>
        <w:rPr>
          <w:spacing w:val="-7"/>
        </w:rPr>
        <w:t>Preference</w:t>
      </w:r>
      <w:r>
        <w:rPr>
          <w:spacing w:val="-5"/>
        </w:rPr>
        <w:t xml:space="preserve"> </w:t>
      </w:r>
      <w:r>
        <w:rPr>
          <w:spacing w:val="-6"/>
        </w:rPr>
        <w:t>Benchmark</w:t>
      </w:r>
      <w:r>
        <w:rPr>
          <w:spacing w:val="7"/>
        </w:rPr>
        <w:t xml:space="preserve"> </w:t>
      </w:r>
      <w:r>
        <w:rPr>
          <w:spacing w:val="-8"/>
        </w:rPr>
        <w:t>[Tier]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4"/>
        </w:rPr>
        <w:t>Sel</w:t>
      </w:r>
      <w:r>
        <w:rPr>
          <w:spacing w:val="-4"/>
        </w:rPr>
        <w:t xml:space="preserve">ect </w:t>
      </w:r>
      <w:r>
        <w:rPr>
          <w:spacing w:val="-6"/>
        </w:rPr>
        <w:t>Care</w:t>
      </w:r>
      <w:r>
        <w:t xml:space="preserve"> </w:t>
      </w:r>
      <w:r>
        <w:rPr>
          <w:spacing w:val="-7"/>
        </w:rPr>
        <w:t>Preference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247"/>
      </w:pPr>
      <w:r>
        <w:rPr>
          <w:spacing w:val="-4"/>
        </w:rPr>
        <w:t>Select</w:t>
      </w:r>
      <w:r>
        <w:rPr>
          <w:spacing w:val="-9"/>
        </w:rPr>
        <w:t xml:space="preserve"> </w:t>
      </w:r>
      <w:r>
        <w:rPr>
          <w:spacing w:val="-6"/>
        </w:rPr>
        <w:t xml:space="preserve">Care </w:t>
      </w:r>
      <w:r>
        <w:rPr>
          <w:spacing w:val="-7"/>
        </w:rPr>
        <w:t>Preference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with</w:t>
      </w:r>
      <w:r>
        <w:rPr>
          <w:spacing w:val="3"/>
        </w:rPr>
        <w:t xml:space="preserve"> </w:t>
      </w:r>
      <w:r>
        <w:rPr>
          <w:spacing w:val="-6"/>
        </w:rPr>
        <w:t>limited</w:t>
      </w:r>
      <w:r>
        <w:rPr>
          <w:spacing w:val="-7"/>
        </w:rPr>
        <w:t xml:space="preserve"> </w:t>
      </w:r>
      <w:r>
        <w:rPr>
          <w:spacing w:val="-6"/>
        </w:rPr>
        <w:t>office</w:t>
      </w:r>
      <w:r>
        <w:rPr>
          <w:rFonts w:ascii="Times New Roman" w:hAnsi="Times New Roman" w:cs="Times New Roman"/>
          <w:spacing w:val="27"/>
          <w:w w:val="101"/>
        </w:rPr>
        <w:t xml:space="preserve"> </w:t>
      </w:r>
      <w:r>
        <w:rPr>
          <w:spacing w:val="-2"/>
        </w:rPr>
        <w:t>visit</w:t>
      </w:r>
      <w:r>
        <w:rPr>
          <w:spacing w:val="-1"/>
        </w:rPr>
        <w:t xml:space="preserve"> </w:t>
      </w:r>
      <w:r>
        <w:rPr>
          <w:spacing w:val="-5"/>
        </w:rPr>
        <w:t>waiver</w:t>
      </w:r>
      <w:r>
        <w:rPr>
          <w:spacing w:val="3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634C84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634C84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634C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34C8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634C8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spacing w:before="59"/>
        <w:ind w:left="1329" w:right="1090"/>
      </w:pPr>
      <w:bookmarkStart w:id="2" w:name="Table 3"/>
      <w:bookmarkEnd w:id="2"/>
      <w:r>
        <w:rPr>
          <w:spacing w:val="-4"/>
        </w:rPr>
        <w:t>Select</w:t>
      </w:r>
      <w:r>
        <w:rPr>
          <w:spacing w:val="-9"/>
        </w:rPr>
        <w:t xml:space="preserve"> </w:t>
      </w:r>
      <w:r>
        <w:rPr>
          <w:spacing w:val="-6"/>
        </w:rPr>
        <w:t>Care</w:t>
      </w:r>
      <w:r>
        <w:rPr>
          <w:spacing w:val="-5"/>
        </w:rPr>
        <w:t xml:space="preserve"> </w:t>
      </w:r>
      <w:r>
        <w:rPr>
          <w:spacing w:val="-7"/>
        </w:rPr>
        <w:t xml:space="preserve">Preference </w:t>
      </w:r>
      <w:r>
        <w:rPr>
          <w:spacing w:val="-6"/>
        </w:rPr>
        <w:t xml:space="preserve">[Tier] </w:t>
      </w:r>
      <w:r>
        <w:rPr>
          <w:spacing w:val="-4"/>
        </w:rPr>
        <w:t>wno</w:t>
      </w:r>
      <w:r>
        <w:rPr>
          <w:spacing w:val="-8"/>
        </w:rPr>
        <w:t xml:space="preserve"> </w:t>
      </w:r>
      <w:r>
        <w:rPr>
          <w:spacing w:val="-7"/>
        </w:rPr>
        <w:t xml:space="preserve">deductible </w:t>
      </w:r>
      <w:r>
        <w:rPr>
          <w:spacing w:val="-8"/>
        </w:rPr>
        <w:t>for</w:t>
      </w:r>
      <w:r>
        <w:rPr>
          <w:rFonts w:ascii="Times New Roman" w:hAnsi="Times New Roman" w:cs="Times New Roman"/>
          <w:spacing w:val="22"/>
          <w:w w:val="101"/>
        </w:rPr>
        <w:t xml:space="preserve"> </w:t>
      </w:r>
      <w:r>
        <w:rPr>
          <w:spacing w:val="-6"/>
        </w:rPr>
        <w:t>office</w:t>
      </w:r>
      <w:r>
        <w:rPr>
          <w:spacing w:val="-1"/>
        </w:rPr>
        <w:t xml:space="preserve"> </w:t>
      </w:r>
      <w:r>
        <w:rPr>
          <w:spacing w:val="-3"/>
        </w:rPr>
        <w:t>visits</w:t>
      </w:r>
      <w:r>
        <w:rPr>
          <w:spacing w:val="11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4"/>
        </w:rPr>
        <w:t>Select</w:t>
      </w:r>
      <w:r>
        <w:rPr>
          <w:spacing w:val="-6"/>
        </w:rPr>
        <w:t xml:space="preserve"> </w:t>
      </w:r>
      <w:r>
        <w:rPr>
          <w:spacing w:val="-4"/>
        </w:rPr>
        <w:t xml:space="preserve">Med </w:t>
      </w:r>
      <w:r>
        <w:rPr>
          <w:spacing w:val="-5"/>
        </w:rPr>
        <w:t>Healtve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7"/>
        </w:rPr>
        <w:t>Qualified</w:t>
      </w:r>
      <w:r>
        <w:rPr>
          <w:spacing w:val="-4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4"/>
        </w:rPr>
        <w:t>Select</w:t>
      </w:r>
      <w:r>
        <w:rPr>
          <w:spacing w:val="-5"/>
        </w:rPr>
        <w:t xml:space="preserve"> </w:t>
      </w:r>
      <w:r>
        <w:rPr>
          <w:spacing w:val="-4"/>
        </w:rPr>
        <w:t xml:space="preserve">Med </w:t>
      </w:r>
      <w:r>
        <w:rPr>
          <w:spacing w:val="-5"/>
        </w:rPr>
        <w:t>Millennial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3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2195"/>
      </w:pPr>
      <w:r>
        <w:rPr>
          <w:spacing w:val="-4"/>
        </w:rPr>
        <w:t>Select</w:t>
      </w:r>
      <w:r>
        <w:rPr>
          <w:spacing w:val="-6"/>
        </w:rPr>
        <w:t xml:space="preserve"> </w:t>
      </w:r>
      <w:r>
        <w:rPr>
          <w:spacing w:val="-4"/>
        </w:rPr>
        <w:t xml:space="preserve">Med </w:t>
      </w:r>
      <w:r>
        <w:rPr>
          <w:spacing w:val="-7"/>
        </w:rPr>
        <w:t>Preference</w:t>
      </w:r>
      <w:r>
        <w:rPr>
          <w:spacing w:val="-4"/>
        </w:rPr>
        <w:t xml:space="preserve"> </w:t>
      </w:r>
      <w:r>
        <w:rPr>
          <w:spacing w:val="-6"/>
        </w:rPr>
        <w:t>Benchmark</w:t>
      </w:r>
      <w:r>
        <w:rPr>
          <w:spacing w:val="6"/>
        </w:rPr>
        <w:t xml:space="preserve"> </w:t>
      </w:r>
      <w:r>
        <w:rPr>
          <w:spacing w:val="-8"/>
        </w:rPr>
        <w:t>[Tier]</w:t>
      </w:r>
      <w:r>
        <w:rPr>
          <w:rFonts w:ascii="Times New Roman" w:hAnsi="Times New Roman" w:cs="Times New Roman"/>
          <w:spacing w:val="18"/>
          <w:w w:val="101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/>
      </w:pPr>
      <w:r>
        <w:rPr>
          <w:spacing w:val="-4"/>
        </w:rPr>
        <w:t>Select Med</w:t>
      </w:r>
      <w:r>
        <w:rPr>
          <w:spacing w:val="-3"/>
        </w:rPr>
        <w:t xml:space="preserve"> </w:t>
      </w:r>
      <w:r>
        <w:rPr>
          <w:spacing w:val="-7"/>
        </w:rPr>
        <w:t>Preference</w:t>
      </w:r>
      <w:r>
        <w:rPr>
          <w:spacing w:val="-3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340"/>
      </w:pPr>
      <w:r>
        <w:rPr>
          <w:spacing w:val="-4"/>
        </w:rPr>
        <w:t>Select</w:t>
      </w:r>
      <w:r>
        <w:rPr>
          <w:spacing w:val="-10"/>
        </w:rPr>
        <w:t xml:space="preserve"> </w:t>
      </w:r>
      <w:r>
        <w:rPr>
          <w:spacing w:val="-4"/>
        </w:rPr>
        <w:t>Med</w:t>
      </w:r>
      <w:r>
        <w:rPr>
          <w:spacing w:val="-7"/>
        </w:rPr>
        <w:t xml:space="preserve"> Preference</w:t>
      </w:r>
      <w:r>
        <w:rPr>
          <w:spacing w:val="-8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with</w:t>
      </w:r>
      <w:r>
        <w:rPr>
          <w:spacing w:val="2"/>
        </w:rPr>
        <w:t xml:space="preserve"> </w:t>
      </w:r>
      <w:r>
        <w:rPr>
          <w:spacing w:val="-6"/>
        </w:rPr>
        <w:t>limited</w:t>
      </w:r>
      <w:r>
        <w:rPr>
          <w:spacing w:val="-7"/>
        </w:rPr>
        <w:t xml:space="preserve"> </w:t>
      </w:r>
      <w:r>
        <w:rPr>
          <w:spacing w:val="-6"/>
        </w:rPr>
        <w:t>office</w:t>
      </w:r>
      <w:r>
        <w:rPr>
          <w:rFonts w:ascii="Times New Roman" w:hAnsi="Times New Roman" w:cs="Times New Roman"/>
          <w:spacing w:val="25"/>
          <w:w w:val="101"/>
        </w:rPr>
        <w:t xml:space="preserve"> </w:t>
      </w:r>
      <w:r>
        <w:rPr>
          <w:spacing w:val="-2"/>
        </w:rPr>
        <w:t>visit</w:t>
      </w:r>
      <w:r>
        <w:rPr>
          <w:spacing w:val="-1"/>
        </w:rPr>
        <w:t xml:space="preserve"> </w:t>
      </w:r>
      <w:r>
        <w:rPr>
          <w:spacing w:val="-5"/>
        </w:rPr>
        <w:t>waiver</w:t>
      </w:r>
      <w:r>
        <w:rPr>
          <w:spacing w:val="3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1330"/>
        </w:tabs>
        <w:kinsoku w:val="0"/>
        <w:overflowPunct w:val="0"/>
        <w:ind w:left="1329" w:right="1162"/>
      </w:pPr>
      <w:r>
        <w:rPr>
          <w:spacing w:val="-4"/>
        </w:rPr>
        <w:t>Select</w:t>
      </w:r>
      <w:r>
        <w:rPr>
          <w:spacing w:val="-9"/>
        </w:rPr>
        <w:t xml:space="preserve"> </w:t>
      </w:r>
      <w:r>
        <w:rPr>
          <w:spacing w:val="-4"/>
        </w:rPr>
        <w:t>Med</w:t>
      </w:r>
      <w:r>
        <w:rPr>
          <w:spacing w:val="-7"/>
        </w:rPr>
        <w:t xml:space="preserve"> Preference</w:t>
      </w:r>
      <w:r>
        <w:rPr>
          <w:spacing w:val="-8"/>
        </w:rPr>
        <w:t xml:space="preserve"> </w:t>
      </w:r>
      <w:r>
        <w:rPr>
          <w:spacing w:val="-6"/>
        </w:rPr>
        <w:t xml:space="preserve">[Tier] </w:t>
      </w:r>
      <w:r>
        <w:rPr>
          <w:spacing w:val="-4"/>
        </w:rPr>
        <w:t>wno</w:t>
      </w:r>
      <w:r>
        <w:rPr>
          <w:spacing w:val="-8"/>
        </w:rPr>
        <w:t xml:space="preserve"> </w:t>
      </w:r>
      <w:r>
        <w:rPr>
          <w:spacing w:val="-7"/>
        </w:rPr>
        <w:t xml:space="preserve">deductible </w:t>
      </w:r>
      <w:r>
        <w:rPr>
          <w:spacing w:val="-8"/>
        </w:rPr>
        <w:t>for</w:t>
      </w:r>
      <w:r>
        <w:rPr>
          <w:rFonts w:ascii="Times New Roman" w:hAnsi="Times New Roman" w:cs="Times New Roman"/>
          <w:spacing w:val="21"/>
          <w:w w:val="101"/>
        </w:rPr>
        <w:t xml:space="preserve"> </w:t>
      </w:r>
      <w:r>
        <w:rPr>
          <w:spacing w:val="-6"/>
        </w:rPr>
        <w:t>office</w:t>
      </w:r>
      <w:r>
        <w:rPr>
          <w:spacing w:val="-1"/>
        </w:rPr>
        <w:t xml:space="preserve"> </w:t>
      </w:r>
      <w:r>
        <w:rPr>
          <w:spacing w:val="-3"/>
        </w:rPr>
        <w:t>visits</w:t>
      </w:r>
      <w:r>
        <w:rPr>
          <w:spacing w:val="11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kinsoku w:val="0"/>
        <w:overflowPunct w:val="0"/>
        <w:spacing w:before="2"/>
        <w:ind w:left="0" w:firstLine="0"/>
        <w:rPr>
          <w:sz w:val="44"/>
          <w:szCs w:val="44"/>
        </w:rPr>
      </w:pPr>
    </w:p>
    <w:p w:rsidR="00000000" w:rsidRDefault="00634C84">
      <w:pPr>
        <w:pStyle w:val="BodyText"/>
        <w:kinsoku w:val="0"/>
        <w:overflowPunct w:val="0"/>
        <w:spacing w:before="0"/>
        <w:ind w:left="1304" w:right="1673" w:firstLine="0"/>
        <w:jc w:val="center"/>
      </w:pPr>
      <w:r>
        <w:rPr>
          <w:spacing w:val="-7"/>
        </w:rPr>
        <w:t>(continued)</w:t>
      </w:r>
    </w:p>
    <w:p w:rsidR="00000000" w:rsidRDefault="00634C84">
      <w:pPr>
        <w:pStyle w:val="BodyText"/>
        <w:kinsoku w:val="0"/>
        <w:overflowPunct w:val="0"/>
        <w:spacing w:before="0"/>
        <w:ind w:left="1304" w:right="1673" w:firstLine="0"/>
        <w:jc w:val="center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634C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34C84">
      <w:pPr>
        <w:pStyle w:val="BodyText"/>
        <w:kinsoku w:val="0"/>
        <w:overflowPunct w:val="0"/>
        <w:spacing w:before="6"/>
        <w:ind w:left="0" w:firstLine="0"/>
        <w:rPr>
          <w:sz w:val="26"/>
          <w:szCs w:val="26"/>
        </w:rPr>
      </w:pPr>
    </w:p>
    <w:p w:rsidR="00000000" w:rsidRDefault="00634C84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spacing w:before="59"/>
        <w:ind w:left="820" w:hanging="595"/>
      </w:pPr>
      <w:bookmarkStart w:id="3" w:name="Table 4"/>
      <w:bookmarkEnd w:id="3"/>
      <w:r>
        <w:rPr>
          <w:spacing w:val="-4"/>
        </w:rPr>
        <w:t>Select</w:t>
      </w:r>
      <w:r>
        <w:rPr>
          <w:spacing w:val="-5"/>
        </w:rPr>
        <w:t xml:space="preserve"> Value</w:t>
      </w:r>
      <w:r>
        <w:rPr>
          <w:spacing w:val="-4"/>
        </w:rPr>
        <w:t xml:space="preserve"> </w:t>
      </w:r>
      <w:r>
        <w:rPr>
          <w:spacing w:val="-5"/>
        </w:rPr>
        <w:t>Healtve</w:t>
      </w:r>
      <w:r>
        <w:rPr>
          <w:spacing w:val="-4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7"/>
        </w:rPr>
        <w:t>Qualified</w:t>
      </w:r>
      <w:r>
        <w:rPr>
          <w:spacing w:val="-4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4"/>
        </w:rPr>
        <w:t>Select</w:t>
      </w:r>
      <w:r>
        <w:rPr>
          <w:spacing w:val="-5"/>
        </w:rPr>
        <w:t xml:space="preserve"> Value</w:t>
      </w:r>
      <w:r>
        <w:rPr>
          <w:spacing w:val="-3"/>
        </w:rPr>
        <w:t xml:space="preserve"> </w:t>
      </w:r>
      <w:r>
        <w:rPr>
          <w:spacing w:val="-5"/>
        </w:rPr>
        <w:t>Millennial</w:t>
      </w:r>
      <w:r>
        <w:rPr>
          <w:spacing w:val="6"/>
        </w:rPr>
        <w:t xml:space="preserve"> </w:t>
      </w:r>
      <w:r>
        <w:rPr>
          <w:spacing w:val="-6"/>
        </w:rPr>
        <w:t>[Tier]</w:t>
      </w:r>
      <w:r>
        <w:rPr>
          <w:spacing w:val="-2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2491" w:hanging="595"/>
      </w:pPr>
      <w:r>
        <w:rPr>
          <w:spacing w:val="-4"/>
        </w:rPr>
        <w:t>Select</w:t>
      </w:r>
      <w:r>
        <w:rPr>
          <w:spacing w:val="-5"/>
        </w:rPr>
        <w:t xml:space="preserve"> Value</w:t>
      </w:r>
      <w:r>
        <w:rPr>
          <w:spacing w:val="-4"/>
        </w:rPr>
        <w:t xml:space="preserve"> </w:t>
      </w:r>
      <w:r>
        <w:rPr>
          <w:spacing w:val="-7"/>
        </w:rPr>
        <w:t>Preference</w:t>
      </w:r>
      <w:r>
        <w:rPr>
          <w:spacing w:val="-4"/>
        </w:rPr>
        <w:t xml:space="preserve"> </w:t>
      </w:r>
      <w:r>
        <w:rPr>
          <w:spacing w:val="-6"/>
        </w:rPr>
        <w:t>Benchmark</w:t>
      </w:r>
      <w:r>
        <w:rPr>
          <w:spacing w:val="7"/>
        </w:rPr>
        <w:t xml:space="preserve"> </w:t>
      </w:r>
      <w:r>
        <w:rPr>
          <w:spacing w:val="-8"/>
        </w:rPr>
        <w:t>[Tier]</w:t>
      </w:r>
      <w:r>
        <w:rPr>
          <w:rFonts w:ascii="Times New Roman" w:hAnsi="Times New Roman" w:cs="Times New Roman"/>
          <w:spacing w:val="19"/>
          <w:w w:val="101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hanging="595"/>
      </w:pPr>
      <w:r>
        <w:rPr>
          <w:spacing w:val="-4"/>
        </w:rPr>
        <w:t xml:space="preserve">Select </w:t>
      </w:r>
      <w:r>
        <w:rPr>
          <w:spacing w:val="-5"/>
        </w:rPr>
        <w:t>Value</w:t>
      </w:r>
      <w:r>
        <w:rPr>
          <w:spacing w:val="-2"/>
        </w:rPr>
        <w:t xml:space="preserve"> </w:t>
      </w:r>
      <w:r>
        <w:rPr>
          <w:spacing w:val="-7"/>
        </w:rPr>
        <w:t>Preference</w:t>
      </w:r>
      <w:r>
        <w:rPr>
          <w:spacing w:val="-2"/>
        </w:rPr>
        <w:t xml:space="preserve"> </w:t>
      </w:r>
      <w:r>
        <w:rPr>
          <w:spacing w:val="-6"/>
        </w:rPr>
        <w:t>[Tier]</w:t>
      </w:r>
      <w:r>
        <w:rPr>
          <w:spacing w:val="-1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923" w:hanging="595"/>
      </w:pPr>
      <w:r>
        <w:rPr>
          <w:spacing w:val="-4"/>
        </w:rPr>
        <w:t>Select</w:t>
      </w:r>
      <w:r>
        <w:rPr>
          <w:spacing w:val="-10"/>
        </w:rPr>
        <w:t xml:space="preserve"> </w:t>
      </w:r>
      <w:r>
        <w:rPr>
          <w:spacing w:val="-5"/>
        </w:rPr>
        <w:t>Value</w:t>
      </w:r>
      <w:r>
        <w:rPr>
          <w:spacing w:val="-8"/>
        </w:rPr>
        <w:t xml:space="preserve"> </w:t>
      </w:r>
      <w:r>
        <w:rPr>
          <w:spacing w:val="-7"/>
        </w:rPr>
        <w:t>Preference</w:t>
      </w:r>
      <w:r>
        <w:rPr>
          <w:spacing w:val="-9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with</w:t>
      </w:r>
      <w:r>
        <w:rPr>
          <w:spacing w:val="2"/>
        </w:rPr>
        <w:t xml:space="preserve"> </w:t>
      </w:r>
      <w:r>
        <w:rPr>
          <w:spacing w:val="-6"/>
        </w:rPr>
        <w:t>limited</w:t>
      </w:r>
      <w:r>
        <w:rPr>
          <w:spacing w:val="-7"/>
        </w:rPr>
        <w:t xml:space="preserve"> </w:t>
      </w:r>
      <w:r>
        <w:rPr>
          <w:spacing w:val="-6"/>
        </w:rPr>
        <w:t>office</w:t>
      </w:r>
      <w:r>
        <w:rPr>
          <w:spacing w:val="-8"/>
        </w:rPr>
        <w:t xml:space="preserve"> </w:t>
      </w:r>
      <w:r>
        <w:rPr>
          <w:spacing w:val="-2"/>
        </w:rPr>
        <w:t>visit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5"/>
        </w:rPr>
        <w:t>waiver</w:t>
      </w:r>
      <w:r>
        <w:rPr>
          <w:spacing w:val="16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993" w:hanging="595"/>
      </w:pPr>
      <w:r>
        <w:rPr>
          <w:spacing w:val="-4"/>
        </w:rPr>
        <w:t>Select</w:t>
      </w:r>
      <w:r>
        <w:rPr>
          <w:spacing w:val="-10"/>
        </w:rPr>
        <w:t xml:space="preserve"> </w:t>
      </w:r>
      <w:r>
        <w:rPr>
          <w:spacing w:val="-5"/>
        </w:rPr>
        <w:t>Value</w:t>
      </w:r>
      <w:r>
        <w:rPr>
          <w:spacing w:val="-8"/>
        </w:rPr>
        <w:t xml:space="preserve"> </w:t>
      </w:r>
      <w:r>
        <w:rPr>
          <w:spacing w:val="-7"/>
        </w:rPr>
        <w:t>Preference</w:t>
      </w:r>
      <w:r>
        <w:rPr>
          <w:spacing w:val="-9"/>
        </w:rPr>
        <w:t xml:space="preserve"> </w:t>
      </w:r>
      <w:r>
        <w:rPr>
          <w:spacing w:val="-6"/>
        </w:rPr>
        <w:t>[Tier]</w:t>
      </w:r>
      <w:r>
        <w:rPr>
          <w:spacing w:val="-7"/>
        </w:rPr>
        <w:t xml:space="preserve"> </w:t>
      </w:r>
      <w:r>
        <w:rPr>
          <w:spacing w:val="-4"/>
        </w:rPr>
        <w:t>with</w:t>
      </w:r>
      <w:r>
        <w:rPr>
          <w:spacing w:val="2"/>
        </w:rPr>
        <w:t xml:space="preserve"> </w:t>
      </w:r>
      <w:r>
        <w:rPr>
          <w:spacing w:val="-5"/>
        </w:rPr>
        <w:t>no</w:t>
      </w:r>
      <w:r>
        <w:rPr>
          <w:spacing w:val="-9"/>
        </w:rPr>
        <w:t xml:space="preserve"> </w:t>
      </w:r>
      <w:r>
        <w:rPr>
          <w:spacing w:val="-7"/>
        </w:rPr>
        <w:t>deductible</w:t>
      </w:r>
      <w:r>
        <w:rPr>
          <w:spacing w:val="-8"/>
        </w:rPr>
        <w:t xml:space="preserve"> for</w:t>
      </w:r>
      <w:r>
        <w:rPr>
          <w:rFonts w:ascii="Times New Roman" w:hAnsi="Times New Roman" w:cs="Times New Roman"/>
          <w:spacing w:val="13"/>
          <w:w w:val="101"/>
        </w:rPr>
        <w:t xml:space="preserve"> </w:t>
      </w:r>
      <w:r>
        <w:rPr>
          <w:spacing w:val="-6"/>
        </w:rPr>
        <w:t>office</w:t>
      </w:r>
      <w:r>
        <w:rPr>
          <w:spacing w:val="-1"/>
        </w:rPr>
        <w:t xml:space="preserve"> </w:t>
      </w:r>
      <w:r>
        <w:rPr>
          <w:spacing w:val="-3"/>
        </w:rPr>
        <w:t>visits</w:t>
      </w:r>
      <w:r>
        <w:rPr>
          <w:spacing w:val="11"/>
        </w:rPr>
        <w:t xml:space="preserve"> </w:t>
      </w:r>
      <w:r>
        <w:rPr>
          <w:spacing w:val="-6"/>
        </w:rPr>
        <w:t>(SelectHealth)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1529" w:hanging="595"/>
      </w:pPr>
      <w:r>
        <w:rPr>
          <w:spacing w:val="-5"/>
        </w:rPr>
        <w:t>Healthy</w:t>
      </w:r>
      <w:r>
        <w:rPr>
          <w:spacing w:val="2"/>
        </w:rPr>
        <w:t xml:space="preserve"> </w:t>
      </w:r>
      <w:r>
        <w:rPr>
          <w:spacing w:val="-6"/>
        </w:rPr>
        <w:t>Premier [Tier]</w:t>
      </w:r>
      <w:r>
        <w:rPr>
          <w:spacing w:val="-7"/>
        </w:rPr>
        <w:t xml:space="preserve"> </w:t>
      </w:r>
      <w:r>
        <w:rPr>
          <w:spacing w:val="-5"/>
        </w:rPr>
        <w:t>(University</w:t>
      </w:r>
      <w:r>
        <w:rPr>
          <w:spacing w:val="3"/>
        </w:rPr>
        <w:t xml:space="preserve"> </w:t>
      </w:r>
      <w:r>
        <w:rPr>
          <w:spacing w:val="-5"/>
        </w:rPr>
        <w:t>of</w:t>
      </w:r>
      <w:r>
        <w:rPr>
          <w:spacing w:val="-9"/>
        </w:rPr>
        <w:t xml:space="preserve"> </w:t>
      </w:r>
      <w:r>
        <w:rPr>
          <w:spacing w:val="-6"/>
        </w:rPr>
        <w:t>Utah</w:t>
      </w:r>
      <w:r>
        <w:rPr>
          <w:spacing w:val="2"/>
        </w:rPr>
        <w:t xml:space="preserve"> </w:t>
      </w:r>
      <w:r>
        <w:rPr>
          <w:spacing w:val="-6"/>
        </w:rPr>
        <w:t>Health</w:t>
      </w:r>
      <w:r>
        <w:rPr>
          <w:rFonts w:ascii="Times New Roman" w:hAnsi="Times New Roman" w:cs="Times New Roman"/>
          <w:spacing w:val="35"/>
          <w:w w:val="101"/>
        </w:rPr>
        <w:t xml:space="preserve"> </w:t>
      </w:r>
      <w:r>
        <w:rPr>
          <w:spacing w:val="-5"/>
        </w:rPr>
        <w:t>Plans)</w:t>
      </w:r>
    </w:p>
    <w:p w:rsidR="00000000" w:rsidRDefault="00634C84">
      <w:pPr>
        <w:pStyle w:val="BodyText"/>
        <w:numPr>
          <w:ilvl w:val="0"/>
          <w:numId w:val="1"/>
        </w:numPr>
        <w:tabs>
          <w:tab w:val="left" w:pos="821"/>
        </w:tabs>
        <w:kinsoku w:val="0"/>
        <w:overflowPunct w:val="0"/>
        <w:ind w:left="820" w:right="1529" w:hanging="595"/>
        <w:sectPr w:rsidR="00000000">
          <w:pgSz w:w="12240" w:h="15840"/>
          <w:pgMar w:top="4400" w:right="1040" w:bottom="280" w:left="1320" w:header="1454" w:footer="0" w:gutter="0"/>
          <w:cols w:space="720"/>
          <w:noEndnote/>
        </w:sectPr>
      </w:pPr>
    </w:p>
    <w:p w:rsidR="00000000" w:rsidRDefault="00634C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34C84">
      <w:pPr>
        <w:pStyle w:val="BodyText"/>
        <w:kinsoku w:val="0"/>
        <w:overflowPunct w:val="0"/>
        <w:spacing w:before="0"/>
        <w:ind w:left="0" w:firstLine="0"/>
        <w:rPr>
          <w:sz w:val="20"/>
          <w:szCs w:val="20"/>
        </w:rPr>
      </w:pPr>
    </w:p>
    <w:p w:rsidR="00000000" w:rsidRDefault="00634C84">
      <w:pPr>
        <w:pStyle w:val="BodyText"/>
        <w:kinsoku w:val="0"/>
        <w:overflowPunct w:val="0"/>
        <w:spacing w:before="1"/>
        <w:ind w:left="0" w:firstLine="0"/>
        <w:rPr>
          <w:sz w:val="16"/>
          <w:szCs w:val="16"/>
        </w:rPr>
      </w:pPr>
    </w:p>
    <w:p w:rsidR="00000000" w:rsidRDefault="00634C84">
      <w:pPr>
        <w:pStyle w:val="BodyText"/>
        <w:tabs>
          <w:tab w:val="left" w:pos="772"/>
        </w:tabs>
        <w:kinsoku w:val="0"/>
        <w:overflowPunct w:val="0"/>
        <w:spacing w:before="59"/>
        <w:ind w:left="215" w:right="724" w:firstLine="0"/>
      </w:pPr>
      <w:r>
        <w:t>1</w:t>
      </w:r>
      <w:r>
        <w:rPr>
          <w:rFonts w:ascii="Times New Roman" w:hAnsi="Times New Roman" w:cs="Times New Roman"/>
        </w:rPr>
        <w:tab/>
      </w:r>
      <w:bookmarkStart w:id="4" w:name="Report"/>
      <w:bookmarkStart w:id="5" w:name="Detailed and/or summarized report"/>
      <w:bookmarkStart w:id="6" w:name="Table 1"/>
      <w:bookmarkEnd w:id="4"/>
      <w:bookmarkEnd w:id="5"/>
      <w:bookmarkEnd w:id="6"/>
      <w:r>
        <w:rPr>
          <w:spacing w:val="-6"/>
        </w:rPr>
        <w:t>Utah</w:t>
      </w:r>
      <w:r>
        <w:rPr>
          <w:spacing w:val="4"/>
        </w:rPr>
        <w:t xml:space="preserve"> </w:t>
      </w:r>
      <w:r>
        <w:rPr>
          <w:spacing w:val="-1"/>
        </w:rPr>
        <w:t>AIDS</w:t>
      </w:r>
      <w:r>
        <w:rPr>
          <w:spacing w:val="4"/>
        </w:rPr>
        <w:t xml:space="preserve"> </w:t>
      </w:r>
      <w:r>
        <w:rPr>
          <w:spacing w:val="-5"/>
        </w:rPr>
        <w:t>Drug</w:t>
      </w:r>
      <w:r>
        <w:rPr>
          <w:spacing w:val="-8"/>
        </w:rPr>
        <w:t xml:space="preserve"> </w:t>
      </w:r>
      <w:r>
        <w:rPr>
          <w:spacing w:val="-4"/>
        </w:rPr>
        <w:t>Assistance</w:t>
      </w:r>
      <w:r>
        <w:rPr>
          <w:spacing w:val="-6"/>
        </w:rPr>
        <w:t xml:space="preserve"> </w:t>
      </w:r>
      <w:r>
        <w:rPr>
          <w:spacing w:val="-7"/>
        </w:rPr>
        <w:t>Program</w:t>
      </w:r>
    </w:p>
    <w:sectPr w:rsidR="00000000">
      <w:headerReference w:type="default" r:id="rId11"/>
      <w:pgSz w:w="12240" w:h="15840"/>
      <w:pgMar w:top="3480" w:right="1040" w:bottom="280" w:left="1320" w:header="1454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634C84">
      <w:r>
        <w:separator/>
      </w:r>
    </w:p>
  </w:endnote>
  <w:endnote w:type="continuationSeparator" w:id="0">
    <w:p w:rsidR="00000000" w:rsidRDefault="00634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umberland AMT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634C84">
      <w:r>
        <w:separator/>
      </w:r>
    </w:p>
  </w:footnote>
  <w:footnote w:type="continuationSeparator" w:id="0">
    <w:p w:rsidR="00000000" w:rsidRDefault="00634C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34C84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36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37" name="Freeform 2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5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F4B4813" id="Group 1" o:spid="_x0000_s1026" style="position:absolute;margin-left:281.2pt;margin-top:80.3pt;width:48.6pt;height:38.05pt;z-index:-25165721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" o:allowincell="f">
              <v:shape id="Freeform 2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aWTsIA&#10;AADbAAAADwAAAGRycy9kb3ducmV2LnhtbESPzWvCQBTE74L/w/KE3nRjhVpSV9Gi0KNfl94e2dck&#10;mn0bs5sv//quIHgcZuY3zGLVmUI0VLncsoLpJAJBnFidc6rgfNqNP0E4j6yxsEwKenKwWg4HC4y1&#10;bflAzdGnIkDYxagg876MpXRJRgbdxJbEwfuzlUEfZJVKXWEb4KaQ71H0IQ3mHBYyLOk7o+R6rI2C&#10;4nC7MPX77e+dbxTV/rrpcKvU26hbf4Hw1PlX+Nn+0Qpmc3h8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pZOwgAAANsAAAAPAAAAAAAAAAAAAAAAAJgCAABkcnMvZG93&#10;bnJldi54bWxQSwUGAAAAAAQABAD1AAAAhwMAAAAA&#10;" path="m,l950,e" filled="f" strokeweight=".20458mm">
                <v:path arrowok="t" o:connecttype="custom" o:connectlocs="0,0;950,0" o:connectangles="0,0"/>
              </v:shape>
              <v:shape id="Freeform 3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CPL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Y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PDpAjy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4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Wt8QA&#10;AADbAAAADwAAAGRycy9kb3ducmV2LnhtbESPQWsCMRSE7wX/Q3iCl6LZ1lJ0NUopCB7soWsv3h6b&#10;52bb5GXZxDX+e1Mo9DjMzDfMepucFQP1ofWs4GlWgCCuvW65UfB13E0XIEJE1mg9k4IbBdhuRg9r&#10;LLW/8icNVWxEhnAoUYGJsSulDLUhh2HmO+LsnX3vMGbZN1L3eM1wZ+VzUbxKhy3nBYMdvRuqf6qL&#10;U7A7fT+aU3sZ7Lx6ielgP1J9Wyo1Gae3FYhIKf6H/9p7rWC+hN8v+Qf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mVrf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5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MV8EA&#10;AADbAAAADwAAAGRycy9kb3ducmV2LnhtbERPTWsCMRC9C/0PYYRepGZtRdqtUYog9FAPrl68DZvp&#10;ZmsyWTZxjf++OQgeH+97uU7OioH60HpWMJsWIIhrr1tuFBwP25d3ECEia7SeScGNAqxXT6Mlltpf&#10;eU9DFRuRQziUqMDE2JVShtqQwzD1HXHmfn3vMGbYN1L3eM3hzsrXolhIhy3nBoMdbQzV5+riFGxP&#10;fxNzai+DfavmMf3YXapvH0o9j9PXJ4hIKT7Ed/e3VjDP6/OX/A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ajFfBAAAA2w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0.5pt;margin-top:71.7pt;width:79.6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" o:allowincell="f" filled="f" stroked="f">
              <v:textbox inset="0,0,0,0">
                <w:txbxContent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3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7" type="#_x0000_t202" style="position:absolute;margin-left:547.6pt;margin-top:72.3pt;width:8.7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wa9sQIAALA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" o:allowincell="f" filled="f" stroked="f">
              <v:textbox inset="0,0,0,0">
                <w:txbxContent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1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986790</wp:posOffset>
              </wp:positionH>
              <wp:positionV relativeFrom="page">
                <wp:posOffset>1089025</wp:posOffset>
              </wp:positionV>
              <wp:extent cx="5630545" cy="1722120"/>
              <wp:effectExtent l="0" t="0" r="0" b="0"/>
              <wp:wrapNone/>
              <wp:docPr id="3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054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HI2</w:t>
                          </w:r>
                        </w:p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83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MEDICARE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ADVANTAGE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96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Utah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(UT)</w:t>
                          </w:r>
                        </w:p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8" w:firstLine="0"/>
                            <w:jc w:val="center"/>
                            <w:rPr>
                              <w:spacing w:val="-5"/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(Medicare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8"/>
                              <w:sz w:val="40"/>
                              <w:szCs w:val="40"/>
                            </w:rPr>
                            <w:t>Managed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Care,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such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as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HMO,</w:t>
                          </w:r>
                          <w:r>
                            <w:rPr>
                              <w:rFonts w:ascii="Times New Roman" w:hAnsi="Times New Roman" w:cs="Times New Roman"/>
                              <w:spacing w:val="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PPO,</w:t>
                          </w:r>
                          <w:r>
                            <w:rPr>
                              <w:spacing w:val="-23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or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Medicare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PFFS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40"/>
                              <w:szCs w:val="40"/>
                            </w:rPr>
                            <w:t>Plan)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28" type="#_x0000_t202" style="position:absolute;margin-left:77.7pt;margin-top:85.75pt;width:443.35pt;height:135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" o:allowincell="f" filled="f" stroked="f">
              <v:textbox inset="0,0,0,0">
                <w:txbxContent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HI2</w:t>
                    </w:r>
                  </w:p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83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MEDICARE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ADVANTAGE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96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Utah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(UT)</w:t>
                    </w:r>
                  </w:p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/>
                      <w:ind w:left="20" w:right="18" w:firstLine="0"/>
                      <w:jc w:val="center"/>
                      <w:rPr>
                        <w:spacing w:val="-5"/>
                        <w:sz w:val="40"/>
                        <w:szCs w:val="40"/>
                      </w:rPr>
                    </w:pPr>
                    <w:r>
                      <w:rPr>
                        <w:spacing w:val="-6"/>
                        <w:sz w:val="40"/>
                        <w:szCs w:val="40"/>
                      </w:rPr>
                      <w:t>(Medicare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8"/>
                        <w:sz w:val="40"/>
                        <w:szCs w:val="40"/>
                      </w:rPr>
                      <w:t>Managed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Care,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such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as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HMO,</w:t>
                    </w:r>
                    <w:r>
                      <w:rPr>
                        <w:rFonts w:ascii="Times New Roman" w:hAnsi="Times New Roman" w:cs="Times New Roman"/>
                        <w:spacing w:val="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PPO,</w:t>
                    </w:r>
                    <w:r>
                      <w:rPr>
                        <w:spacing w:val="-23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or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Medicare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PFFS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5"/>
                        <w:sz w:val="40"/>
                        <w:szCs w:val="40"/>
                      </w:rPr>
                      <w:t>Plan)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34C84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8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9" name="Freeform 10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1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2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3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53BF29E" id="Group 9" o:spid="_x0000_s1026" style="position:absolute;margin-left:281.2pt;margin-top:80.3pt;width:48.6pt;height:38.05pt;z-index:-25165209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" o:allowincell="f">
              <v:shape id="Freeform 10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xer4A&#10;AADbAAAADwAAAGRycy9kb3ducmV2LnhtbESPTw/BQBTE7xLfYfMkbmw5CGUJQuLo38Xtpfu0pfu2&#10;uovy6a1E4jiZmd9kJrPaFOJBlcstK+h1IxDEidU5pwqOh3VnCMJ5ZI2FZVLwIgezabMxwVjbJ+/o&#10;sfepCBB2MSrIvC9jKV2SkUHXtSVx8M62MuiDrFKpK3wGuClkP4oG0mDOYSHDkpYZJdf93SgodrcL&#10;02u7Or35RtHdXxc1rpRqt+r5GISn2v/Dv/ZGK+iP4P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p8MXq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1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8OOrsA&#10;AADbAAAADwAAAGRycy9kb3ducmV2LnhtbERPyw7BQBTdS/zD5ErsdIpEpAxBSCy9NnY3nastnTvV&#10;GZSvNwuJ5cl5T+eNKcWTaldYVtCPYhDEqdUFZwpOx01vDMJ5ZI2lZVLwJgfzWbs1xUTbF+/pefCZ&#10;CCHsElSQe18lUro0J4MushVx4C62NugDrDOpa3yFcFPKQRyPpMGCQ0OOFa1ySm+Hh1FQ7u9Xpvdu&#10;ff7wneKHvy0bXCvV7TSLCQhPjf+Lf+6tVjAM68OX8APk7A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6fDjq7AAAA2wAAAA8AAAAAAAAAAAAAAAAAmAIAAGRycy9kb3ducmV2Lnht&#10;bFBLBQYAAAAABAAEAPUAAACAAwAAAAA=&#10;" path="m,l950,e" filled="f" strokeweight=".20458mm">
                <v:path arrowok="t" o:connecttype="custom" o:connectlocs="0,0;950,0" o:connectangles="0,0"/>
              </v:shape>
              <v:shape id="Freeform 12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ascQA&#10;AADbAAAADwAAAGRycy9kb3ducmV2LnhtbESPQWsCMRSE74X+h/CEXopmrUV0NUopCD20h65evD02&#10;z81q8rJs4hr/fVMo9DjMzDfMepucFQP1ofWsYDopQBDXXrfcKDjsd+MFiBCRNVrPpOBOAbabx4c1&#10;ltrf+JuGKjYiQziUqMDE2JVShtqQwzDxHXH2Tr53GLPsG6l7vGW4s/KlKObSYct5wWBH74bqS3V1&#10;CnbH87M5ttfBzqrXmD7tV6rvS6WeRultBSJSiv/hv/aHVjCbwu+X/AP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QWrH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13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Exs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fwf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CxMb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27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70.5pt;margin-top:71.7pt;width:79.65pt;height:10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AdReci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6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5" o:spid="_x0000_s1030" type="#_x0000_t202" style="position:absolute;margin-left:548.6pt;margin-top:72.3pt;width:6.8pt;height:10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M1jZx+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3565525</wp:posOffset>
              </wp:positionH>
              <wp:positionV relativeFrom="page">
                <wp:posOffset>1089025</wp:posOffset>
              </wp:positionV>
              <wp:extent cx="636270" cy="411480"/>
              <wp:effectExtent l="0" t="0" r="0" b="0"/>
              <wp:wrapNone/>
              <wp:docPr id="2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627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0" w:firstLine="0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t>HI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begin"/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instrText xml:space="preserve"> PAGE </w:instrTex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2"/>
                              <w:sz w:val="60"/>
                              <w:szCs w:val="60"/>
                            </w:rPr>
                            <w:t>3</w:t>
                          </w:r>
                          <w:r>
                            <w:rPr>
                              <w:spacing w:val="-2"/>
                              <w:sz w:val="60"/>
                              <w:szCs w:val="6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31" type="#_x0000_t202" style="position:absolute;margin-left:280.75pt;margin-top:85.75pt;width:50.1pt;height:32.4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+HzswIAALEFAAAOAAAAZHJzL2Uyb0RvYy54bWysVNuOmzAQfa/Uf7D8znJZQgA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" o:allowincell="f" filled="f" stroked="f">
              <v:textbox inset="0,0,0,0">
                <w:txbxContent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0" w:firstLine="0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2"/>
                        <w:sz w:val="60"/>
                        <w:szCs w:val="60"/>
                      </w:rPr>
                      <w:t>HI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begin"/>
                    </w:r>
                    <w:r>
                      <w:rPr>
                        <w:spacing w:val="-2"/>
                        <w:sz w:val="60"/>
                        <w:szCs w:val="60"/>
                      </w:rPr>
                      <w:instrText xml:space="preserve"> PAGE </w:instrTex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separate"/>
                    </w:r>
                    <w:r>
                      <w:rPr>
                        <w:noProof/>
                        <w:spacing w:val="-2"/>
                        <w:sz w:val="60"/>
                        <w:szCs w:val="60"/>
                      </w:rPr>
                      <w:t>3</w:t>
                    </w:r>
                    <w:r>
                      <w:rPr>
                        <w:spacing w:val="-2"/>
                        <w:sz w:val="60"/>
                        <w:szCs w:val="6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34C84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20" name="Group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21" name="Freeform 18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9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1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1CE3B4" id="Group 17" o:spid="_x0000_s1026" style="position:absolute;margin-left:281.2pt;margin-top:80.3pt;width:48.6pt;height:38.05pt;z-index:-25164697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" o:allowincell="f">
              <v:shape id="Freeform 18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9fL4A&#10;AADbAAAADwAAAGRycy9kb3ducmV2LnhtbESPzQrCMBCE74LvEFbwZlM9iFSjqCh49O/ibWnWttps&#10;ahO1+vRGEDwOM/MNM5k1phQPql1hWUE/ikEQp1YXnCk4Hta9EQjnkTWWlknBixzMpu3WBBNtn7yj&#10;x95nIkDYJagg975KpHRpTgZdZCvi4J1tbdAHWWdS1/gMcFPKQRwPpcGCw0KOFS1zSq/7u1FQ7m4X&#10;ptd2dXrzjeK7vy4aXCnV7TTzMQhPjf+Hf+2NVjDow/dL+AFy+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QKPXy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19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jC74A&#10;AADbAAAADwAAAGRycy9kb3ducmV2LnhtbESPzQrCMBCE74LvEFbwpqk9iFSjqCh49O/ibWnWttps&#10;ahO1+vRGEDwOM/MNM5k1phQPql1hWcGgH4EgTq0uOFNwPKx7IxDOI2ssLZOCFzmYTdutCSbaPnlH&#10;j73PRICwS1BB7n2VSOnSnAy6vq2Ig3e2tUEfZJ1JXeMzwE0p4ygaSoMFh4UcK1rmlF73d6Og3N0u&#10;TK/t6vTmG0V3f100uFKq22nmYxCeGv8P/9obrSCO4fsl/AA5/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Yowu+AAAA2wAAAA8AAAAAAAAAAAAAAAAAmAIAAGRycy9kb3ducmV2&#10;LnhtbFBLBQYAAAAABAAEAPUAAACDAwAAAAA=&#10;" path="m,l950,e" filled="f" strokeweight=".20458mm">
                <v:path arrowok="t" o:connecttype="custom" o:connectlocs="0,0;950,0" o:connectangles="0,0"/>
              </v:shape>
              <v:shape id="Freeform 20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3gMQA&#10;AADbAAAADwAAAGRycy9kb3ducmV2LnhtbESPQWsCMRSE7wX/Q3gFL6Vm1VLq1igiCB7aQ9devD02&#10;z822ycuyiWv8901B8DjMzDfMcp2cFQP1ofWsYDopQBDXXrfcKPg+7J7fQISIrNF6JgVXCrBejR6W&#10;WGp/4S8aqtiIDOFQogITY1dKGWpDDsPEd8TZO/neYcyyb6Tu8ZLhzspZUbxKhy3nBYMdbQ3Vv9XZ&#10;Kdgdf57MsT0Pdl69xPRhP1N9XSg1fkybdxCRUryHb+29VjCbw/+X/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X94DEAAAA2w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21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5v9MUA&#10;AADbAAAADwAAAGRycy9kb3ducmV2LnhtbESPT2sCMRTE7wW/Q3gFL6Vm/UOpW6OIIHhoD1178fbY&#10;PDfbJi/LJq7x2zdCocdhZn7DrDbJWTFQH1rPCqaTAgRx7XXLjYKv4/75FUSIyBqtZ1JwowCb9ehh&#10;haX2V/6koYqNyBAOJSowMXallKE25DBMfEecvbPvHcYs+0bqHq8Z7qycFcWLdNhyXjDY0c5Q/VNd&#10;nIL96fvJnNrLYOfVIqZ3+5Hq21Kp8WPavoGIlOJ/+K990ApmC7h/y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vm/0xQAAANsAAAAPAAAAAAAAAAAAAAAAAJgCAABkcnMv&#10;ZG93bnJldi54bWxQSwUGAAAAAAQABAD1AAAAig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9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32" type="#_x0000_t202" style="position:absolute;margin-left:70.5pt;margin-top:71.7pt;width:79.65pt;height:10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" o:allowincell="f" filled="f" stroked="f">
              <v:textbox inset="0,0,0,0">
                <w:txbxContent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8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33" type="#_x0000_t202" style="position:absolute;margin-left:547.6pt;margin-top:72.3pt;width:8.75pt;height:10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" o:allowincell="f" filled="f" stroked="f">
              <v:textbox inset="0,0,0,0">
                <w:txbxContent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2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0" allowOverlap="1">
              <wp:simplePos x="0" y="0"/>
              <wp:positionH relativeFrom="page">
                <wp:posOffset>2657475</wp:posOffset>
              </wp:positionH>
              <wp:positionV relativeFrom="page">
                <wp:posOffset>1089025</wp:posOffset>
              </wp:positionV>
              <wp:extent cx="2459990" cy="1140460"/>
              <wp:effectExtent l="0" t="0" r="0" b="0"/>
              <wp:wrapNone/>
              <wp:docPr id="17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9990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7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HI4</w:t>
                          </w:r>
                        </w:p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MEDICAID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HMOs</w:t>
                          </w:r>
                        </w:p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69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Utah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(UT)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34" type="#_x0000_t202" style="position:absolute;margin-left:209.25pt;margin-top:85.75pt;width:193.7pt;height:8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" o:allowincell="f" filled="f" stroked="f">
              <v:textbox inset="0,0,0,0">
                <w:txbxContent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7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HI4</w:t>
                    </w:r>
                  </w:p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MEDICAID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HMOs</w:t>
                    </w:r>
                  </w:p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69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Utah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(UT)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34C84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12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13" name="Freeform 26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27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28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29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37AC78" id="Group 25" o:spid="_x0000_s1026" style="position:absolute;margin-left:281.2pt;margin-top:80.3pt;width:48.6pt;height:38.05pt;z-index:-25164185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" o:allowincell="f">
              <v:shape id="Freeform 26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MLbwA&#10;AADbAAAADwAAAGRycy9kb3ducmV2LnhtbERPzQ7BQBC+S7zDZiRubJG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1+Mwt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7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UWbwA&#10;AADbAAAADwAAAGRycy9kb3ducmV2LnhtbERPzQ7BQBC+S7zDZiRubImIlCUIiaO/i9ukO9rSna3u&#10;ojy9lUjc5sv3O5NZbQrxoMrllhX0uhEI4sTqnFMFx8O6MwLhPLLGwjIpeJGD2bTZmGCs7ZN39Nj7&#10;VIQQdjEqyLwvYyldkpFB17UlceDOtjLoA6xSqSt8hnBTyH4UDaXBnENDhiUtM0qu+7tRUOxuF6bX&#10;dnV6842iu78ualwp1W7V8zEIT7X/i3/ujQ7zB/D9JRwgp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EVRZvAAAANsAAAAPAAAAAAAAAAAAAAAAAJgCAABkcnMvZG93bnJldi54&#10;bWxQSwUGAAAAAAQABAD1AAAAgQMAAAAA&#10;" path="m,l950,e" filled="f" strokeweight=".20458mm">
                <v:path arrowok="t" o:connecttype="custom" o:connectlocs="0,0;950,0" o:connectangles="0,0"/>
              </v:shape>
              <v:shape id="Freeform 28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4A0sMA&#10;AADbAAAADwAAAGRycy9kb3ducmV2LnhtbERPTWsCMRC9F/wPYQQvpWarbdGtUYogeGgPXb14GzbT&#10;zbbJZNnENf57Uyj0No/3OatNclYM1IfWs4LHaQGCuPa65UbB8bB7WIAIEVmj9UwKrhRgsx7drbDU&#10;/sKfNFSxETmEQ4kKTIxdKWWoDTkMU98RZ+7L9w5jhn0jdY+XHO6snBXFi3TYcm4w2NHWUP1TnZ2C&#10;3en73pza82Dn1VNM7/Yj1delUpNxensFESnFf/Gfe6/z/Gf4/SUf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4A0sMAAADbAAAADwAAAAAAAAAAAAAAAACYAgAAZHJzL2Rv&#10;d25yZXYueG1sUEsFBgAAAAAEAAQA9QAAAIgDAAAAAA==&#10;" path="m,l,748e" filled="f" strokeweight=".58pt">
                <v:path arrowok="t" o:connecttype="custom" o:connectlocs="0,0;0,748" o:connectangles="0,0"/>
              </v:shape>
              <v:shape id="Freeform 29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yepcIA&#10;AADbAAAADwAAAGRycy9kb3ducmV2LnhtbERPTWsCMRC9C/6HMEIvUrOtRdqtUaQg9GAPXb14GzbT&#10;zdZksmziGv99UxC8zeN9znKdnBUD9aH1rOBpVoAgrr1uuVFw2G8fX0GEiKzReiYFVwqwXo1HSyy1&#10;v/A3DVVsRA7hUKICE2NXShlqQw7DzHfEmfvxvcOYYd9I3eMlhzsrn4tiIR22nBsMdvRhqD5VZ6dg&#10;e/ydmmN7Huy8eolpZ79SfX1T6mGSNu8gIqV4F9/cnzrPX8D/L/kA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J6lwgAAANsAAAAPAAAAAAAAAAAAAAAAAJgCAABkcnMvZG93&#10;bnJldi54bWxQSwUGAAAAAAQABAD1AAAAhwMAAAAA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564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11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35" type="#_x0000_t202" style="position:absolute;margin-left:70.5pt;margin-top:71.7pt;width:79.65pt;height:10pt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C2Y2I2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6672" behindDoc="1" locked="0" layoutInCell="0" allowOverlap="1">
              <wp:simplePos x="0" y="0"/>
              <wp:positionH relativeFrom="page">
                <wp:posOffset>6954520</wp:posOffset>
              </wp:positionH>
              <wp:positionV relativeFrom="page">
                <wp:posOffset>918210</wp:posOffset>
              </wp:positionV>
              <wp:extent cx="111125" cy="127000"/>
              <wp:effectExtent l="0" t="0" r="0" b="0"/>
              <wp:wrapNone/>
              <wp:docPr id="10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4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Cumberland AMT" w:hAnsi="Cumberland AMT" w:cs="Cumberland AMT"/>
                              <w:noProof/>
                              <w:sz w:val="16"/>
                              <w:szCs w:val="16"/>
                            </w:rPr>
                            <w:t>4</w:t>
                          </w: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1" o:spid="_x0000_s1036" type="#_x0000_t202" style="position:absolute;margin-left:547.6pt;margin-top:72.3pt;width:8.75pt;height:10pt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" o:allowincell="f" filled="f" stroked="f">
              <v:textbox inset="0,0,0,0">
                <w:txbxContent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4"/>
                      <w:ind w:left="4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Cumberland AMT" w:hAnsi="Cumberland AMT" w:cs="Cumberland AMT"/>
                        <w:noProof/>
                        <w:sz w:val="16"/>
                        <w:szCs w:val="16"/>
                      </w:rPr>
                      <w:t>4</w:t>
                    </w: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0" allowOverlap="1">
              <wp:simplePos x="0" y="0"/>
              <wp:positionH relativeFrom="page">
                <wp:posOffset>962660</wp:posOffset>
              </wp:positionH>
              <wp:positionV relativeFrom="page">
                <wp:posOffset>1089025</wp:posOffset>
              </wp:positionV>
              <wp:extent cx="5685155" cy="1722120"/>
              <wp:effectExtent l="0" t="0" r="0" b="0"/>
              <wp:wrapNone/>
              <wp:docPr id="9" name="Text Box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85155" cy="1722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230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HI5</w:t>
                          </w:r>
                        </w:p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278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HEALTHCARE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MARKETPLACE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 w:line="546" w:lineRule="exact"/>
                            <w:ind w:left="187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Utah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(UT)</w:t>
                          </w:r>
                        </w:p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/>
                            <w:ind w:left="20" w:right="128" w:firstLine="278"/>
                            <w:rPr>
                              <w:sz w:val="40"/>
                              <w:szCs w:val="40"/>
                            </w:rPr>
                          </w:pP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Marketplace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plan</w:t>
                          </w:r>
                          <w:r>
                            <w:rPr>
                              <w:spacing w:val="-2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often</w:t>
                          </w:r>
                          <w:r>
                            <w:rPr>
                              <w:spacing w:val="-24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40"/>
                              <w:szCs w:val="40"/>
                            </w:rPr>
                            <w:t>have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tiers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0"/>
                              <w:szCs w:val="40"/>
                            </w:rPr>
                            <w:t>in</w:t>
                          </w:r>
                          <w:r>
                            <w:rPr>
                              <w:spacing w:val="-20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6"/>
                              <w:sz w:val="40"/>
                              <w:szCs w:val="40"/>
                            </w:rPr>
                            <w:t>their</w:t>
                          </w:r>
                          <w:r>
                            <w:rPr>
                              <w:rFonts w:ascii="Times New Roman" w:hAnsi="Times New Roman" w:cs="Times New Roman"/>
                              <w:spacing w:val="3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9"/>
                              <w:sz w:val="40"/>
                              <w:szCs w:val="40"/>
                            </w:rPr>
                            <w:t>names</w:t>
                          </w:r>
                          <w:r>
                            <w:rPr>
                              <w:spacing w:val="-11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(Bronze/Silver/Gold/Platinum,</w:t>
                          </w:r>
                          <w:r>
                            <w:rPr>
                              <w:spacing w:val="-19"/>
                              <w:sz w:val="40"/>
                              <w:szCs w:val="40"/>
                            </w:rPr>
                            <w:t xml:space="preserve"> </w:t>
                          </w:r>
                          <w:r>
                            <w:rPr>
                              <w:spacing w:val="-7"/>
                              <w:sz w:val="40"/>
                              <w:szCs w:val="40"/>
                            </w:rPr>
                            <w:t>Catastrophic)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2" o:spid="_x0000_s1037" type="#_x0000_t202" style="position:absolute;margin-left:75.8pt;margin-top:85.75pt;width:447.65pt;height:135.6pt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F3jtAIAALM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" o:allowincell="f" filled="f" stroked="f">
              <v:textbox inset="0,0,0,0">
                <w:txbxContent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230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HI5</w:t>
                    </w:r>
                  </w:p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278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HEALTHCARE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MARKETPLACE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 w:line="546" w:lineRule="exact"/>
                      <w:ind w:left="187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Utah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(UT)</w:t>
                    </w:r>
                  </w:p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/>
                      <w:ind w:left="20" w:right="128" w:firstLine="278"/>
                      <w:rPr>
                        <w:sz w:val="40"/>
                        <w:szCs w:val="40"/>
                      </w:rPr>
                    </w:pPr>
                    <w:r>
                      <w:rPr>
                        <w:spacing w:val="-7"/>
                        <w:sz w:val="40"/>
                        <w:szCs w:val="40"/>
                      </w:rPr>
                      <w:t>Marketplace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plan</w:t>
                    </w:r>
                    <w:r>
                      <w:rPr>
                        <w:spacing w:val="-2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often</w:t>
                    </w:r>
                    <w:r>
                      <w:rPr>
                        <w:spacing w:val="-24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4"/>
                        <w:sz w:val="40"/>
                        <w:szCs w:val="40"/>
                      </w:rPr>
                      <w:t>have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tiers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1"/>
                        <w:sz w:val="40"/>
                        <w:szCs w:val="40"/>
                      </w:rPr>
                      <w:t>in</w:t>
                    </w:r>
                    <w:r>
                      <w:rPr>
                        <w:spacing w:val="-20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6"/>
                        <w:sz w:val="40"/>
                        <w:szCs w:val="40"/>
                      </w:rPr>
                      <w:t>their</w:t>
                    </w:r>
                    <w:r>
                      <w:rPr>
                        <w:rFonts w:ascii="Times New Roman" w:hAnsi="Times New Roman" w:cs="Times New Roman"/>
                        <w:spacing w:val="3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9"/>
                        <w:sz w:val="40"/>
                        <w:szCs w:val="40"/>
                      </w:rPr>
                      <w:t>names</w:t>
                    </w:r>
                    <w:r>
                      <w:rPr>
                        <w:spacing w:val="-11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(Bronze/Silver/Gold/Platinum,</w:t>
                    </w:r>
                    <w:r>
                      <w:rPr>
                        <w:spacing w:val="-19"/>
                        <w:sz w:val="40"/>
                        <w:szCs w:val="40"/>
                      </w:rPr>
                      <w:t xml:space="preserve"> </w:t>
                    </w:r>
                    <w:r>
                      <w:rPr>
                        <w:spacing w:val="-7"/>
                        <w:sz w:val="40"/>
                        <w:szCs w:val="40"/>
                      </w:rPr>
                      <w:t>Catastrophic)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34C84">
    <w:pPr>
      <w:pStyle w:val="BodyText"/>
      <w:kinsoku w:val="0"/>
      <w:overflowPunct w:val="0"/>
      <w:spacing w:before="0" w:line="14" w:lineRule="auto"/>
      <w:ind w:left="0" w:firstLine="0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79744" behindDoc="1" locked="0" layoutInCell="0" allowOverlap="1">
              <wp:simplePos x="0" y="0"/>
              <wp:positionH relativeFrom="page">
                <wp:posOffset>3571240</wp:posOffset>
              </wp:positionH>
              <wp:positionV relativeFrom="page">
                <wp:posOffset>1019810</wp:posOffset>
              </wp:positionV>
              <wp:extent cx="617220" cy="483235"/>
              <wp:effectExtent l="0" t="0" r="0" b="0"/>
              <wp:wrapNone/>
              <wp:docPr id="4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7220" cy="483235"/>
                        <a:chOff x="5624" y="1606"/>
                        <a:chExt cx="972" cy="761"/>
                      </a:xfrm>
                    </wpg:grpSpPr>
                    <wps:wsp>
                      <wps:cNvPr id="5" name="Freeform 34"/>
                      <wps:cNvSpPr>
                        <a:spLocks/>
                      </wps:cNvSpPr>
                      <wps:spPr bwMode="auto">
                        <a:xfrm>
                          <a:off x="5635" y="1617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35"/>
                      <wps:cNvSpPr>
                        <a:spLocks/>
                      </wps:cNvSpPr>
                      <wps:spPr bwMode="auto">
                        <a:xfrm>
                          <a:off x="5635" y="2356"/>
                          <a:ext cx="951" cy="20"/>
                        </a:xfrm>
                        <a:custGeom>
                          <a:avLst/>
                          <a:gdLst>
                            <a:gd name="T0" fmla="*/ 0 w 951"/>
                            <a:gd name="T1" fmla="*/ 0 h 20"/>
                            <a:gd name="T2" fmla="*/ 950 w 951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" h="20">
                              <a:moveTo>
                                <a:pt x="0" y="0"/>
                              </a:moveTo>
                              <a:lnTo>
                                <a:pt x="950" y="0"/>
                              </a:lnTo>
                            </a:path>
                          </a:pathLst>
                        </a:custGeom>
                        <a:noFill/>
                        <a:ln w="736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36"/>
                      <wps:cNvSpPr>
                        <a:spLocks/>
                      </wps:cNvSpPr>
                      <wps:spPr bwMode="auto">
                        <a:xfrm>
                          <a:off x="563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37"/>
                      <wps:cNvSpPr>
                        <a:spLocks/>
                      </wps:cNvSpPr>
                      <wps:spPr bwMode="auto">
                        <a:xfrm>
                          <a:off x="6590" y="1612"/>
                          <a:ext cx="20" cy="749"/>
                        </a:xfrm>
                        <a:custGeom>
                          <a:avLst/>
                          <a:gdLst>
                            <a:gd name="T0" fmla="*/ 0 w 20"/>
                            <a:gd name="T1" fmla="*/ 0 h 749"/>
                            <a:gd name="T2" fmla="*/ 0 w 20"/>
                            <a:gd name="T3" fmla="*/ 748 h 7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0" h="749">
                              <a:moveTo>
                                <a:pt x="0" y="0"/>
                              </a:moveTo>
                              <a:lnTo>
                                <a:pt x="0" y="748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92A67E" id="Group 33" o:spid="_x0000_s1026" style="position:absolute;margin-left:281.2pt;margin-top:80.3pt;width:48.6pt;height:38.05pt;z-index:-251636736;mso-position-horizontal-relative:page;mso-position-vertical-relative:page" coordorigin="5624,1606" coordsize="97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" o:allowincell="f">
              <v:shape id="Freeform 34" o:spid="_x0000_s1027" style="position:absolute;left:5635;top:1617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fZ70A&#10;AADaAAAADwAAAGRycy9kb3ducmV2LnhtbESPzQrCMBCE74LvEFbwpqmCItUoKgoe/bt4W5q1rTab&#10;2kStPr0RBI/DzHzDTGa1KcSDKpdbVtDrRiCIE6tzThUcD+vOCITzyBoLy6TgRQ5m02ZjgrG2T97R&#10;Y+9TESDsYlSQeV/GUrokI4Oua0vi4J1tZdAHWaVSV/gMcFPIfhQNpcGcw0KGJS0zSq77u1FQ7G4X&#10;ptd2dXrzjaK7vy5qXCnVbtXzMQhPtf+Hf+2NVjCA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xefZ7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5" o:spid="_x0000_s1028" style="position:absolute;left:5635;top:2356;width:951;height:20;visibility:visible;mso-wrap-style:square;v-text-anchor:top" coordsize="9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BEL0A&#10;AADaAAAADwAAAGRycy9kb3ducmV2LnhtbESPzQrCMBCE74LvEFbwZlM9iFSjqCh49O/ibWnWttps&#10;ahO1+vRGEDwOM/MNM5k1phQPql1hWUE/ikEQp1YXnCk4Hta9EQjnkTWWlknBixzMpu3WBBNtn7yj&#10;x95nIkDYJagg975KpHRpTgZdZCvi4J1tbdAHWWdS1/gMcFPKQRwPpcGCw0KOFS1zSq/7u1FQ7m4X&#10;ptd2dXrzjeK7vy4aXCnV7TTzMQhPjf+Hf+2NVjCE75VwA+T0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8UBEL0AAADaAAAADwAAAAAAAAAAAAAAAACYAgAAZHJzL2Rvd25yZXYu&#10;eG1sUEsFBgAAAAAEAAQA9QAAAIIDAAAAAA==&#10;" path="m,l950,e" filled="f" strokeweight=".20458mm">
                <v:path arrowok="t" o:connecttype="custom" o:connectlocs="0,0;950,0" o:connectangles="0,0"/>
              </v:shape>
              <v:shape id="Freeform 36" o:spid="_x0000_s1029" style="position:absolute;left:563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0doMQA&#10;AADaAAAADwAAAGRycy9kb3ducmV2LnhtbESPQWsCMRSE7wX/Q3iCl1Kz1dLq1ihFEDy0h65evD02&#10;r5ttk5dlE9f4702h0OMwM98wq01yVgzUh9azgsdpAYK49rrlRsHxsHtYgAgRWaP1TAquFGCzHt2t&#10;sNT+wp80VLERGcKhRAUmxq6UMtSGHIap74iz9+V7hzHLvpG6x0uGOytnRfEsHbacFwx2tDVU/1Rn&#10;p2B3+r43p/Y82Hn1FNO7/Uj1danUZJzeXkFESvE//NfeawUv8Hsl3w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NHaDEAAAA2gAAAA8AAAAAAAAAAAAAAAAAmAIAAGRycy9k&#10;b3ducmV2LnhtbFBLBQYAAAAABAAEAPUAAACJAwAAAAA=&#10;" path="m,l,748e" filled="f" strokeweight=".58pt">
                <v:path arrowok="t" o:connecttype="custom" o:connectlocs="0,0;0,748" o:connectangles="0,0"/>
              </v:shape>
              <v:shape id="Freeform 37" o:spid="_x0000_s1030" style="position:absolute;left:6590;top:1612;width:20;height:749;visibility:visible;mso-wrap-style:square;v-text-anchor:top" coordsize="20,7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KJ0sEA&#10;AADaAAAADwAAAGRycy9kb3ducmV2LnhtbERPTWsCMRC9F/wPYQQvRbO2pehqFCkIHtpDt168DZtx&#10;s5pMlk1c479vDoUeH+97vU3OioH60HpWMJ8VIIhrr1tuFBx/9tMFiBCRNVrPpOBBAbab0dMaS+3v&#10;/E1DFRuRQziUqMDE2JVShtqQwzDzHXHmzr53GDPsG6l7vOdwZ+VLUbxLhy3nBoMdfRiqr9XNKdif&#10;Ls/m1N4G+1q9xfRpv1L9WCo1GafdCkSkFP/Ff+6DVpC35iv5Bs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SidLBAAAA2gAAAA8AAAAAAAAAAAAAAAAAmAIAAGRycy9kb3du&#10;cmV2LnhtbFBLBQYAAAAABAAEAPUAAACGAwAAAAA=&#10;" path="m,l,748e" filled="f" strokeweight=".58pt">
                <v:path arrowok="t" o:connecttype="custom" o:connectlocs="0,0;0,748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0768" behindDoc="1" locked="0" layoutInCell="0" allowOverlap="1">
              <wp:simplePos x="0" y="0"/>
              <wp:positionH relativeFrom="page">
                <wp:posOffset>895350</wp:posOffset>
              </wp:positionH>
              <wp:positionV relativeFrom="page">
                <wp:posOffset>910590</wp:posOffset>
              </wp:positionV>
              <wp:extent cx="1011555" cy="127000"/>
              <wp:effectExtent l="0" t="0" r="0" b="0"/>
              <wp:wrapNone/>
              <wp:docPr id="3" name="Text 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1155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 w:line="184" w:lineRule="exact"/>
                            <w:ind w:left="20" w:firstLine="0"/>
                            <w:rPr>
                              <w:color w:val="000000"/>
                              <w:sz w:val="16"/>
                              <w:szCs w:val="16"/>
                            </w:rPr>
                          </w:pP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Created</w:t>
                          </w:r>
                          <w:r>
                            <w:rPr>
                              <w:color w:val="5F5F5F"/>
                              <w:spacing w:val="-14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3"/>
                              <w:sz w:val="16"/>
                              <w:szCs w:val="16"/>
                            </w:rPr>
                            <w:t>on</w:t>
                          </w:r>
                          <w:r>
                            <w:rPr>
                              <w:color w:val="5F5F5F"/>
                              <w:spacing w:val="-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color w:val="5F5F5F"/>
                              <w:spacing w:val="-5"/>
                              <w:sz w:val="16"/>
                              <w:szCs w:val="16"/>
                            </w:rPr>
                            <w:t>11/16/2015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8" o:spid="_x0000_s1038" type="#_x0000_t202" style="position:absolute;margin-left:70.5pt;margin-top:71.7pt;width:79.65pt;height:10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LNotg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" o:allowincell="f" filled="f" stroked="f">
              <v:textbox inset="0,0,0,0">
                <w:txbxContent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 w:line="184" w:lineRule="exact"/>
                      <w:ind w:left="20" w:firstLine="0"/>
                      <w:rPr>
                        <w:color w:val="000000"/>
                        <w:sz w:val="16"/>
                        <w:szCs w:val="16"/>
                      </w:rPr>
                    </w:pP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Created</w:t>
                    </w:r>
                    <w:r>
                      <w:rPr>
                        <w:color w:val="5F5F5F"/>
                        <w:spacing w:val="-14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3"/>
                        <w:sz w:val="16"/>
                        <w:szCs w:val="16"/>
                      </w:rPr>
                      <w:t>on</w:t>
                    </w:r>
                    <w:r>
                      <w:rPr>
                        <w:color w:val="5F5F5F"/>
                        <w:spacing w:val="-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color w:val="5F5F5F"/>
                        <w:spacing w:val="-5"/>
                        <w:sz w:val="16"/>
                        <w:szCs w:val="16"/>
                      </w:rPr>
                      <w:t>11/16/2015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1792" behindDoc="1" locked="0" layoutInCell="0" allowOverlap="1">
              <wp:simplePos x="0" y="0"/>
              <wp:positionH relativeFrom="page">
                <wp:posOffset>6967220</wp:posOffset>
              </wp:positionH>
              <wp:positionV relativeFrom="page">
                <wp:posOffset>918210</wp:posOffset>
              </wp:positionV>
              <wp:extent cx="86360" cy="127000"/>
              <wp:effectExtent l="0" t="0" r="0" b="0"/>
              <wp:wrapNone/>
              <wp:docPr id="2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36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4"/>
                            <w:ind w:left="20" w:firstLine="0"/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umberland AMT" w:hAnsi="Cumberland AMT" w:cs="Cumberland AMT"/>
                              <w:sz w:val="16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9" o:spid="_x0000_s1039" type="#_x0000_t202" style="position:absolute;margin-left:548.6pt;margin-top:72.3pt;width:6.8pt;height:10pt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" o:allowincell="f" filled="f" stroked="f">
              <v:textbox inset="0,0,0,0">
                <w:txbxContent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4"/>
                      <w:ind w:left="20" w:firstLine="0"/>
                      <w:rPr>
                        <w:rFonts w:ascii="Cumberland AMT" w:hAnsi="Cumberland AMT" w:cs="Cumberland AMT"/>
                        <w:sz w:val="16"/>
                        <w:szCs w:val="16"/>
                      </w:rPr>
                    </w:pPr>
                    <w:r>
                      <w:rPr>
                        <w:rFonts w:ascii="Cumberland AMT" w:hAnsi="Cumberland AMT" w:cs="Cumberland AMT"/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2816" behindDoc="1" locked="0" layoutInCell="0" allowOverlap="1">
              <wp:simplePos x="0" y="0"/>
              <wp:positionH relativeFrom="page">
                <wp:posOffset>1779270</wp:posOffset>
              </wp:positionH>
              <wp:positionV relativeFrom="page">
                <wp:posOffset>1089025</wp:posOffset>
              </wp:positionV>
              <wp:extent cx="4217035" cy="1140460"/>
              <wp:effectExtent l="0" t="0" r="0" b="0"/>
              <wp:wrapNone/>
              <wp:docPr id="1" name="Text Box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7035" cy="1140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 w:line="640" w:lineRule="exact"/>
                            <w:ind w:left="0" w:right="29" w:firstLine="0"/>
                            <w:jc w:val="center"/>
                            <w:rPr>
                              <w:sz w:val="60"/>
                              <w:szCs w:val="60"/>
                            </w:rPr>
                          </w:pPr>
                          <w:r>
                            <w:rPr>
                              <w:spacing w:val="-1"/>
                              <w:sz w:val="60"/>
                              <w:szCs w:val="60"/>
                            </w:rPr>
                            <w:t>HI6</w:t>
                          </w:r>
                        </w:p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46" w:line="550" w:lineRule="exact"/>
                            <w:ind w:left="0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PUBLIC</w:t>
                          </w:r>
                          <w:r>
                            <w:rPr>
                              <w:spacing w:val="-17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ASSISTANCE</w:t>
                          </w:r>
                          <w:r>
                            <w:rPr>
                              <w:spacing w:val="-16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PLANS</w:t>
                          </w:r>
                        </w:p>
                        <w:p w:rsidR="00000000" w:rsidRDefault="00634C84">
                          <w:pPr>
                            <w:pStyle w:val="BodyText"/>
                            <w:kinsoku w:val="0"/>
                            <w:overflowPunct w:val="0"/>
                            <w:spacing w:before="0" w:line="550" w:lineRule="exact"/>
                            <w:ind w:left="0" w:right="72" w:firstLine="0"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r>
                            <w:rPr>
                              <w:spacing w:val="-7"/>
                              <w:sz w:val="48"/>
                              <w:szCs w:val="48"/>
                            </w:rPr>
                            <w:t>Utah</w:t>
                          </w:r>
                          <w:r>
                            <w:rPr>
                              <w:spacing w:val="-15"/>
                              <w:sz w:val="48"/>
                              <w:szCs w:val="4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sz w:val="48"/>
                              <w:szCs w:val="48"/>
                            </w:rPr>
                            <w:t>(UT)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0" o:spid="_x0000_s1040" type="#_x0000_t202" style="position:absolute;margin-left:140.1pt;margin-top:85.75pt;width:332.05pt;height:89.8pt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AdatAIAALM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" o:allowincell="f" filled="f" stroked="f">
              <v:textbox inset="0,0,0,0">
                <w:txbxContent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 w:line="640" w:lineRule="exact"/>
                      <w:ind w:left="0" w:right="29" w:firstLine="0"/>
                      <w:jc w:val="center"/>
                      <w:rPr>
                        <w:sz w:val="60"/>
                        <w:szCs w:val="60"/>
                      </w:rPr>
                    </w:pPr>
                    <w:r>
                      <w:rPr>
                        <w:spacing w:val="-1"/>
                        <w:sz w:val="60"/>
                        <w:szCs w:val="60"/>
                      </w:rPr>
                      <w:t>HI6</w:t>
                    </w:r>
                  </w:p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46" w:line="550" w:lineRule="exact"/>
                      <w:ind w:left="0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1"/>
                        <w:sz w:val="48"/>
                        <w:szCs w:val="48"/>
                      </w:rPr>
                      <w:t>PUBLIC</w:t>
                    </w:r>
                    <w:r>
                      <w:rPr>
                        <w:spacing w:val="-17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ASSISTANCE</w:t>
                    </w:r>
                    <w:r>
                      <w:rPr>
                        <w:spacing w:val="-16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PLANS</w:t>
                    </w:r>
                  </w:p>
                  <w:p w:rsidR="00000000" w:rsidRDefault="00634C84">
                    <w:pPr>
                      <w:pStyle w:val="BodyText"/>
                      <w:kinsoku w:val="0"/>
                      <w:overflowPunct w:val="0"/>
                      <w:spacing w:before="0" w:line="550" w:lineRule="exact"/>
                      <w:ind w:left="0" w:right="72" w:firstLine="0"/>
                      <w:jc w:val="center"/>
                      <w:rPr>
                        <w:sz w:val="48"/>
                        <w:szCs w:val="48"/>
                      </w:rPr>
                    </w:pPr>
                    <w:r>
                      <w:rPr>
                        <w:spacing w:val="-7"/>
                        <w:sz w:val="48"/>
                        <w:szCs w:val="48"/>
                      </w:rPr>
                      <w:t>Utah</w:t>
                    </w:r>
                    <w:r>
                      <w:rPr>
                        <w:spacing w:val="-15"/>
                        <w:sz w:val="48"/>
                        <w:szCs w:val="48"/>
                      </w:rPr>
                      <w:t xml:space="preserve"> </w:t>
                    </w:r>
                    <w:r>
                      <w:rPr>
                        <w:spacing w:val="-1"/>
                        <w:sz w:val="48"/>
                        <w:szCs w:val="48"/>
                      </w:rPr>
                      <w:t>(UT)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1329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84" w:hanging="1104"/>
      </w:pPr>
    </w:lvl>
    <w:lvl w:ilvl="2">
      <w:numFmt w:val="bullet"/>
      <w:lvlText w:val="•"/>
      <w:lvlJc w:val="left"/>
      <w:pPr>
        <w:ind w:left="3039" w:hanging="1104"/>
      </w:pPr>
    </w:lvl>
    <w:lvl w:ilvl="3">
      <w:numFmt w:val="bullet"/>
      <w:lvlText w:val="•"/>
      <w:lvlJc w:val="left"/>
      <w:pPr>
        <w:ind w:left="3894" w:hanging="1104"/>
      </w:pPr>
    </w:lvl>
    <w:lvl w:ilvl="4">
      <w:numFmt w:val="bullet"/>
      <w:lvlText w:val="•"/>
      <w:lvlJc w:val="left"/>
      <w:pPr>
        <w:ind w:left="4749" w:hanging="1104"/>
      </w:pPr>
    </w:lvl>
    <w:lvl w:ilvl="5">
      <w:numFmt w:val="bullet"/>
      <w:lvlText w:val="•"/>
      <w:lvlJc w:val="left"/>
      <w:pPr>
        <w:ind w:left="5604" w:hanging="1104"/>
      </w:pPr>
    </w:lvl>
    <w:lvl w:ilvl="6">
      <w:numFmt w:val="bullet"/>
      <w:lvlText w:val="•"/>
      <w:lvlJc w:val="left"/>
      <w:pPr>
        <w:ind w:left="6459" w:hanging="1104"/>
      </w:pPr>
    </w:lvl>
    <w:lvl w:ilvl="7">
      <w:numFmt w:val="bullet"/>
      <w:lvlText w:val="•"/>
      <w:lvlJc w:val="left"/>
      <w:pPr>
        <w:ind w:left="7314" w:hanging="1104"/>
      </w:pPr>
    </w:lvl>
    <w:lvl w:ilvl="8">
      <w:numFmt w:val="bullet"/>
      <w:lvlText w:val="•"/>
      <w:lvlJc w:val="left"/>
      <w:pPr>
        <w:ind w:left="8169" w:hanging="1104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3873" w:hanging="1373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4474" w:hanging="1373"/>
      </w:pPr>
    </w:lvl>
    <w:lvl w:ilvl="2">
      <w:numFmt w:val="bullet"/>
      <w:lvlText w:val="•"/>
      <w:lvlJc w:val="left"/>
      <w:pPr>
        <w:ind w:left="5074" w:hanging="1373"/>
      </w:pPr>
    </w:lvl>
    <w:lvl w:ilvl="3">
      <w:numFmt w:val="bullet"/>
      <w:lvlText w:val="•"/>
      <w:lvlJc w:val="left"/>
      <w:pPr>
        <w:ind w:left="5675" w:hanging="1373"/>
      </w:pPr>
    </w:lvl>
    <w:lvl w:ilvl="4">
      <w:numFmt w:val="bullet"/>
      <w:lvlText w:val="•"/>
      <w:lvlJc w:val="left"/>
      <w:pPr>
        <w:ind w:left="6276" w:hanging="1373"/>
      </w:pPr>
    </w:lvl>
    <w:lvl w:ilvl="5">
      <w:numFmt w:val="bullet"/>
      <w:lvlText w:val="•"/>
      <w:lvlJc w:val="left"/>
      <w:pPr>
        <w:ind w:left="6876" w:hanging="1373"/>
      </w:pPr>
    </w:lvl>
    <w:lvl w:ilvl="6">
      <w:numFmt w:val="bullet"/>
      <w:lvlText w:val="•"/>
      <w:lvlJc w:val="left"/>
      <w:pPr>
        <w:ind w:left="7477" w:hanging="1373"/>
      </w:pPr>
    </w:lvl>
    <w:lvl w:ilvl="7">
      <w:numFmt w:val="bullet"/>
      <w:lvlText w:val="•"/>
      <w:lvlJc w:val="left"/>
      <w:pPr>
        <w:ind w:left="8078" w:hanging="1373"/>
      </w:pPr>
    </w:lvl>
    <w:lvl w:ilvl="8">
      <w:numFmt w:val="bullet"/>
      <w:lvlText w:val="•"/>
      <w:lvlJc w:val="left"/>
      <w:pPr>
        <w:ind w:left="8678" w:hanging="1373"/>
      </w:pPr>
    </w:lvl>
  </w:abstractNum>
  <w:abstractNum w:abstractNumId="2">
    <w:nsid w:val="00000404"/>
    <w:multiLevelType w:val="multilevel"/>
    <w:tmpl w:val="00000887"/>
    <w:lvl w:ilvl="0">
      <w:start w:val="1"/>
      <w:numFmt w:val="decimal"/>
      <w:lvlText w:val="%1"/>
      <w:lvlJc w:val="left"/>
      <w:pPr>
        <w:ind w:left="1320" w:hanging="1104"/>
      </w:pPr>
      <w:rPr>
        <w:rFonts w:ascii="Arial" w:hAnsi="Arial" w:cs="Arial"/>
        <w:b w:val="0"/>
        <w:bCs w:val="0"/>
        <w:w w:val="101"/>
        <w:sz w:val="36"/>
        <w:szCs w:val="36"/>
      </w:rPr>
    </w:lvl>
    <w:lvl w:ilvl="1">
      <w:numFmt w:val="bullet"/>
      <w:lvlText w:val="•"/>
      <w:lvlJc w:val="left"/>
      <w:pPr>
        <w:ind w:left="2176" w:hanging="1104"/>
      </w:pPr>
    </w:lvl>
    <w:lvl w:ilvl="2">
      <w:numFmt w:val="bullet"/>
      <w:lvlText w:val="•"/>
      <w:lvlJc w:val="left"/>
      <w:pPr>
        <w:ind w:left="3032" w:hanging="1104"/>
      </w:pPr>
    </w:lvl>
    <w:lvl w:ilvl="3">
      <w:numFmt w:val="bullet"/>
      <w:lvlText w:val="•"/>
      <w:lvlJc w:val="left"/>
      <w:pPr>
        <w:ind w:left="3888" w:hanging="1104"/>
      </w:pPr>
    </w:lvl>
    <w:lvl w:ilvl="4">
      <w:numFmt w:val="bullet"/>
      <w:lvlText w:val="•"/>
      <w:lvlJc w:val="left"/>
      <w:pPr>
        <w:ind w:left="4744" w:hanging="1104"/>
      </w:pPr>
    </w:lvl>
    <w:lvl w:ilvl="5">
      <w:numFmt w:val="bullet"/>
      <w:lvlText w:val="•"/>
      <w:lvlJc w:val="left"/>
      <w:pPr>
        <w:ind w:left="5600" w:hanging="1104"/>
      </w:pPr>
    </w:lvl>
    <w:lvl w:ilvl="6">
      <w:numFmt w:val="bullet"/>
      <w:lvlText w:val="•"/>
      <w:lvlJc w:val="left"/>
      <w:pPr>
        <w:ind w:left="6456" w:hanging="1104"/>
      </w:pPr>
    </w:lvl>
    <w:lvl w:ilvl="7">
      <w:numFmt w:val="bullet"/>
      <w:lvlText w:val="•"/>
      <w:lvlJc w:val="left"/>
      <w:pPr>
        <w:ind w:left="7312" w:hanging="1104"/>
      </w:pPr>
    </w:lvl>
    <w:lvl w:ilvl="8">
      <w:numFmt w:val="bullet"/>
      <w:lvlText w:val="•"/>
      <w:lvlJc w:val="left"/>
      <w:pPr>
        <w:ind w:left="8168" w:hanging="110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C84"/>
    <w:rsid w:val="0063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89"/>
    <o:shapelayout v:ext="edit">
      <o:idmap v:ext="edit" data="1"/>
    </o:shapelayout>
  </w:shapeDefaults>
  <w:decimalSymbol w:val="."/>
  <w:listSeparator w:val=","/>
  <w14:defaultImageDpi w14:val="0"/>
  <w15:docId w15:val="{BD628DAA-B014-4051-95E8-D05A7E97C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pPr>
      <w:outlineLvl w:val="0"/>
    </w:pPr>
    <w:rPr>
      <w:rFonts w:ascii="Arial" w:hAnsi="Arial" w:cs="Arial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67"/>
      <w:ind w:left="1329" w:hanging="1104"/>
    </w:pPr>
    <w:rPr>
      <w:rFonts w:ascii="Arial" w:hAnsi="Arial" w:cs="Arial"/>
      <w:sz w:val="36"/>
      <w:szCs w:val="36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Alanah Raykovich</dc:creator>
  <cp:keywords/>
  <dc:description/>
  <cp:lastModifiedBy>Alanah Raykovich</cp:lastModifiedBy>
  <cp:revision>2</cp:revision>
  <dcterms:created xsi:type="dcterms:W3CDTF">2017-01-23T21:47:00Z</dcterms:created>
  <dcterms:modified xsi:type="dcterms:W3CDTF">2017-01-23T21:47:00Z</dcterms:modified>
</cp:coreProperties>
</file>